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540A" w14:textId="77777777" w:rsidR="00A5037B" w:rsidRPr="00D52AC9" w:rsidRDefault="00A5037B" w:rsidP="00D52AC9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58EE0187" w14:textId="77777777" w:rsidR="00BA6A1C" w:rsidRPr="00D52AC9" w:rsidRDefault="00BA6A1C" w:rsidP="00D52AC9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5B7683FC" w14:textId="77777777" w:rsidR="00BE657A" w:rsidRPr="00D52AC9" w:rsidRDefault="00BE657A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07794237"/>
      <w:r w:rsidRPr="00D52AC9">
        <w:rPr>
          <w:rFonts w:ascii="Arial" w:hAnsi="Arial" w:cs="Arial"/>
          <w:b/>
          <w:bCs/>
          <w:sz w:val="22"/>
          <w:szCs w:val="22"/>
        </w:rPr>
        <w:t>Fundacja Edukacji Lokalnej AB</w:t>
      </w:r>
    </w:p>
    <w:p w14:paraId="6CB23E6D" w14:textId="7A775D61" w:rsidR="00BE657A" w:rsidRPr="00D52AC9" w:rsidRDefault="00DD2A73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</w:t>
      </w:r>
      <w:r w:rsidR="00BE657A" w:rsidRPr="00D52AC9">
        <w:rPr>
          <w:rFonts w:ascii="Arial" w:hAnsi="Arial" w:cs="Arial"/>
          <w:b/>
          <w:bCs/>
          <w:sz w:val="22"/>
          <w:szCs w:val="22"/>
        </w:rPr>
        <w:t>l. Szkolna 32A</w:t>
      </w:r>
    </w:p>
    <w:p w14:paraId="0D11BA4F" w14:textId="77777777" w:rsidR="00BE657A" w:rsidRPr="00D52AC9" w:rsidRDefault="00BE657A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42-450 Rokitno Szlacheckie</w:t>
      </w:r>
    </w:p>
    <w:p w14:paraId="78CE7F71" w14:textId="77777777" w:rsidR="00BE657A" w:rsidRPr="00D52AC9" w:rsidRDefault="00BE657A" w:rsidP="00D52A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NIP: 6492321858</w:t>
      </w:r>
    </w:p>
    <w:p w14:paraId="24FC1088" w14:textId="77777777" w:rsidR="00BE657A" w:rsidRPr="00D52AC9" w:rsidRDefault="00BE657A" w:rsidP="00D52A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REGON: 388704460</w:t>
      </w:r>
    </w:p>
    <w:p w14:paraId="0CBE3D57" w14:textId="049C3CA0" w:rsidR="00BA6A1C" w:rsidRPr="00D52AC9" w:rsidRDefault="00BA6A1C" w:rsidP="00D52AC9">
      <w:pPr>
        <w:pStyle w:val="pkt"/>
        <w:tabs>
          <w:tab w:val="left" w:pos="0"/>
        </w:tabs>
        <w:spacing w:before="0" w:after="0"/>
        <w:ind w:left="0" w:firstLine="0"/>
        <w:rPr>
          <w:rFonts w:ascii="Arial" w:hAnsi="Arial" w:cs="Arial"/>
          <w:color w:val="auto"/>
          <w:szCs w:val="22"/>
        </w:rPr>
      </w:pPr>
      <w:r w:rsidRPr="00D52AC9">
        <w:rPr>
          <w:rFonts w:ascii="Arial" w:hAnsi="Arial" w:cs="Arial"/>
          <w:color w:val="auto"/>
          <w:szCs w:val="22"/>
        </w:rPr>
        <w:tab/>
      </w:r>
    </w:p>
    <w:bookmarkEnd w:id="0"/>
    <w:p w14:paraId="43B8B6B4" w14:textId="3ABF3B90" w:rsidR="00BA6A1C" w:rsidRPr="00D52AC9" w:rsidRDefault="00BA6A1C" w:rsidP="00D52AC9">
      <w:pPr>
        <w:pStyle w:val="pkt"/>
        <w:tabs>
          <w:tab w:val="left" w:pos="426"/>
        </w:tabs>
        <w:spacing w:before="0" w:after="0"/>
        <w:ind w:left="0" w:firstLine="0"/>
        <w:rPr>
          <w:rFonts w:ascii="Arial" w:hAnsi="Arial" w:cs="Arial"/>
          <w:color w:val="EE0000"/>
          <w:szCs w:val="22"/>
        </w:rPr>
      </w:pPr>
    </w:p>
    <w:p w14:paraId="3704CD71" w14:textId="77777777" w:rsidR="00BA6A1C" w:rsidRPr="00D52AC9" w:rsidRDefault="00BA6A1C" w:rsidP="00D52AC9">
      <w:pPr>
        <w:jc w:val="both"/>
        <w:rPr>
          <w:rFonts w:ascii="Arial" w:hAnsi="Arial" w:cs="Arial"/>
          <w:b/>
          <w:bCs/>
          <w:color w:val="00000A"/>
          <w:sz w:val="22"/>
          <w:szCs w:val="22"/>
        </w:rPr>
      </w:pPr>
    </w:p>
    <w:p w14:paraId="4E4A39DF" w14:textId="77777777" w:rsidR="00BA6A1C" w:rsidRPr="00D52AC9" w:rsidRDefault="00BA6A1C" w:rsidP="00D52AC9">
      <w:pPr>
        <w:jc w:val="both"/>
        <w:rPr>
          <w:rFonts w:ascii="Arial" w:hAnsi="Arial" w:cs="Arial"/>
          <w:sz w:val="22"/>
          <w:szCs w:val="22"/>
        </w:rPr>
      </w:pPr>
    </w:p>
    <w:p w14:paraId="109B0757" w14:textId="77777777" w:rsidR="00BA6A1C" w:rsidRPr="00D52AC9" w:rsidRDefault="00BA6A1C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ZAPROSZENIE DO ZŁOŻENIA OFERT</w:t>
      </w:r>
    </w:p>
    <w:p w14:paraId="26755A97" w14:textId="7181B0C0" w:rsidR="00BA6A1C" w:rsidRPr="00D52AC9" w:rsidRDefault="00BA6A1C" w:rsidP="00D52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81A3163" w14:textId="77777777" w:rsidR="006A3018" w:rsidRPr="00D52AC9" w:rsidRDefault="006A3018" w:rsidP="00D52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FE599E1" w14:textId="735A3661" w:rsidR="006A3018" w:rsidRPr="00D52AC9" w:rsidRDefault="00BA6A1C" w:rsidP="00D52AC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hAnsi="Arial" w:cs="Arial"/>
          <w:sz w:val="22"/>
          <w:szCs w:val="22"/>
        </w:rPr>
        <w:t>Zapraszam</w:t>
      </w:r>
      <w:r w:rsidR="00C21FFA">
        <w:rPr>
          <w:rFonts w:ascii="Arial" w:hAnsi="Arial" w:cs="Arial"/>
          <w:sz w:val="22"/>
          <w:szCs w:val="22"/>
        </w:rPr>
        <w:t>y</w:t>
      </w:r>
      <w:r w:rsidRPr="00D52AC9">
        <w:rPr>
          <w:rFonts w:ascii="Arial" w:hAnsi="Arial" w:cs="Arial"/>
          <w:sz w:val="22"/>
          <w:szCs w:val="22"/>
        </w:rPr>
        <w:t xml:space="preserve"> do złożenia oferty cenowej na realizację zadania pn</w:t>
      </w:r>
      <w:r w:rsidRPr="00D52AC9">
        <w:rPr>
          <w:rFonts w:ascii="Arial" w:hAnsi="Arial" w:cs="Arial"/>
          <w:b/>
          <w:sz w:val="22"/>
          <w:szCs w:val="22"/>
        </w:rPr>
        <w:t xml:space="preserve">. </w:t>
      </w:r>
      <w:bookmarkStart w:id="1" w:name="_Hlk207793798"/>
      <w:bookmarkStart w:id="2" w:name="_Hlk216182331"/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Realizacja usługi 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szkoleniowej</w:t>
      </w:r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polegającej na 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organizacj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i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i przeprowadzeni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procesu reintegracji społecznej 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dla uczestników/uczestniczek Centrum Integracji Społecznej w Ogrodzieńcu w ramach projektu „</w:t>
      </w:r>
      <w:bookmarkStart w:id="3" w:name="_Hlk207718759"/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Centrum Integracji Społecznej- Inwestuj w siebie</w:t>
      </w:r>
      <w:bookmarkEnd w:id="3"/>
      <w:r w:rsidR="00FF21C7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, dofinansowanego w ramach Funduszy Europejskich dla Śląskiego na lata 2021-2027, priorytet FESL.07.00-Fundusze Europejskie dla społeczeństwa, dla Działania: FESL.07.02-Aktywna integracja.</w:t>
      </w:r>
    </w:p>
    <w:bookmarkEnd w:id="1"/>
    <w:p w14:paraId="1BED7A26" w14:textId="77777777" w:rsidR="008E07AB" w:rsidRPr="00D52AC9" w:rsidRDefault="008E07AB" w:rsidP="00D52AC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899DF41" w14:textId="02699A5B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I.</w:t>
      </w:r>
      <w:r w:rsidRPr="008E07AB">
        <w:rPr>
          <w:rFonts w:ascii="Arial" w:hAnsi="Arial" w:cs="Arial"/>
          <w:b/>
          <w:bCs/>
          <w:sz w:val="22"/>
          <w:szCs w:val="22"/>
        </w:rPr>
        <w:t>TRYB UDZIELANIA ZAMÓWIENIA</w:t>
      </w:r>
    </w:p>
    <w:p w14:paraId="321686F9" w14:textId="6195596B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8E07AB">
        <w:rPr>
          <w:rFonts w:ascii="Arial" w:hAnsi="Arial" w:cs="Arial"/>
          <w:sz w:val="22"/>
          <w:szCs w:val="22"/>
        </w:rPr>
        <w:t xml:space="preserve">Postępowanie ofertowe prowadzone jest zgodnie z zasadą konkurencyjności opisaną </w:t>
      </w:r>
      <w:r w:rsidR="00D85A42">
        <w:rPr>
          <w:rFonts w:ascii="Arial" w:hAnsi="Arial" w:cs="Arial"/>
          <w:sz w:val="22"/>
          <w:szCs w:val="22"/>
        </w:rPr>
        <w:br/>
      </w:r>
      <w:r w:rsidRPr="008E07AB">
        <w:rPr>
          <w:rFonts w:ascii="Arial" w:hAnsi="Arial" w:cs="Arial"/>
          <w:sz w:val="22"/>
          <w:szCs w:val="22"/>
        </w:rPr>
        <w:t>w „</w:t>
      </w:r>
      <w:r w:rsidRPr="008E07AB">
        <w:rPr>
          <w:rFonts w:ascii="Arial" w:hAnsi="Arial" w:cs="Arial"/>
          <w:i/>
          <w:iCs/>
          <w:sz w:val="22"/>
          <w:szCs w:val="22"/>
        </w:rPr>
        <w:t>Wytycznych dotyczących kwalifikowalności wydatków na lata 2021-2027</w:t>
      </w:r>
      <w:r w:rsidRPr="008E07AB">
        <w:rPr>
          <w:rFonts w:ascii="Arial" w:hAnsi="Arial" w:cs="Arial"/>
          <w:sz w:val="22"/>
          <w:szCs w:val="22"/>
        </w:rPr>
        <w:t>”</w:t>
      </w:r>
      <w:r w:rsidR="00C21FFA">
        <w:rPr>
          <w:rFonts w:ascii="Arial" w:hAnsi="Arial" w:cs="Arial"/>
          <w:sz w:val="22"/>
          <w:szCs w:val="22"/>
        </w:rPr>
        <w:t>.</w:t>
      </w:r>
      <w:r w:rsidRPr="008E07AB">
        <w:rPr>
          <w:rFonts w:ascii="Arial" w:hAnsi="Arial" w:cs="Arial"/>
          <w:sz w:val="22"/>
          <w:szCs w:val="22"/>
        </w:rPr>
        <w:t xml:space="preserve"> Do niniejszego postępowania nie mają zastosowania przepisy Ustawy z dnia 11 września 2019 r. Prawo zamówień publicznych (Dz.U. z 2022 r., poz. 1710).</w:t>
      </w:r>
    </w:p>
    <w:p w14:paraId="2544C770" w14:textId="77777777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</w:p>
    <w:p w14:paraId="42C4498F" w14:textId="77777777" w:rsidR="00C21FFA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II. MIEJSCE PUBLIKACJI OGŁOSZENIA O ZAMÓWIENIU</w:t>
      </w:r>
    </w:p>
    <w:p w14:paraId="5AA3EA61" w14:textId="1BDE85EB" w:rsidR="008E07AB" w:rsidRPr="00D52AC9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Baza Konkurencyjności: https://bazakonkurencyjnosci.funduszeeuropejskie.gov.pl/</w:t>
      </w:r>
    </w:p>
    <w:p w14:paraId="32E39430" w14:textId="575A498D" w:rsidR="006A3018" w:rsidRPr="00D52AC9" w:rsidRDefault="006A3018" w:rsidP="00D52AC9">
      <w:pPr>
        <w:suppressAutoHyphens w:val="0"/>
        <w:jc w:val="both"/>
        <w:rPr>
          <w:rFonts w:ascii="Arial" w:hAnsi="Arial" w:cs="Arial"/>
          <w:w w:val="104"/>
          <w:sz w:val="22"/>
          <w:szCs w:val="22"/>
        </w:rPr>
      </w:pPr>
    </w:p>
    <w:p w14:paraId="5FB8D040" w14:textId="7BF155D9" w:rsidR="006A3018" w:rsidRPr="00F419C0" w:rsidRDefault="00A95339" w:rsidP="00D52AC9">
      <w:pPr>
        <w:suppressAutoHyphens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bCs/>
          <w:sz w:val="22"/>
          <w:szCs w:val="22"/>
          <w:lang w:eastAsia="pl-PL"/>
        </w:rPr>
        <w:t>I</w:t>
      </w:r>
      <w:r w:rsidR="008E07AB" w:rsidRPr="00D52AC9">
        <w:rPr>
          <w:rFonts w:ascii="Arial" w:hAnsi="Arial" w:cs="Arial"/>
          <w:b/>
          <w:bCs/>
          <w:sz w:val="22"/>
          <w:szCs w:val="22"/>
          <w:lang w:eastAsia="pl-PL"/>
        </w:rPr>
        <w:t>II</w:t>
      </w:r>
      <w:r w:rsidRPr="00D52AC9">
        <w:rPr>
          <w:rFonts w:ascii="Arial" w:hAnsi="Arial" w:cs="Arial"/>
          <w:b/>
          <w:bCs/>
          <w:sz w:val="22"/>
          <w:szCs w:val="22"/>
          <w:lang w:eastAsia="pl-PL"/>
        </w:rPr>
        <w:t xml:space="preserve">. </w:t>
      </w:r>
      <w:r w:rsidR="006A3018" w:rsidRPr="00D52AC9">
        <w:rPr>
          <w:rFonts w:ascii="Arial" w:hAnsi="Arial" w:cs="Arial"/>
          <w:b/>
          <w:bCs/>
          <w:sz w:val="22"/>
          <w:szCs w:val="22"/>
          <w:lang w:eastAsia="pl-PL"/>
        </w:rPr>
        <w:t xml:space="preserve">Określenie </w:t>
      </w:r>
      <w:r w:rsidR="008E07AB" w:rsidRPr="00F419C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przedmiotu</w:t>
      </w:r>
      <w:r w:rsidR="006A3018" w:rsidRPr="00F419C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zamówienia: </w:t>
      </w:r>
    </w:p>
    <w:p w14:paraId="7BA080E2" w14:textId="77777777" w:rsidR="00F419C0" w:rsidRPr="00F419C0" w:rsidRDefault="00713611" w:rsidP="00F419C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1. </w:t>
      </w:r>
      <w:r w:rsidR="00F419C0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Przedmiotem zapytania jest organizacja i przeprowadzenie procesu reintegracji społecznej </w:t>
      </w:r>
    </w:p>
    <w:p w14:paraId="0E4CEF2E" w14:textId="1FD342A9" w:rsidR="0052550D" w:rsidRDefault="00F419C0" w:rsidP="00F419C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 zakresie realizacji szkoleń </w:t>
      </w:r>
      <w:r w:rsidR="0052550D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dla</w:t>
      </w:r>
      <w:r w:rsidR="0052550D" w:rsidRPr="00D85A42">
        <w:rPr>
          <w:rFonts w:ascii="Arial" w:eastAsiaTheme="minorHAnsi" w:hAnsi="Arial" w:cs="Arial"/>
          <w:sz w:val="22"/>
          <w:szCs w:val="22"/>
          <w:lang w:eastAsia="en-US"/>
        </w:rPr>
        <w:t xml:space="preserve"> 2</w:t>
      </w:r>
      <w:r w:rsidR="00507904" w:rsidRPr="00D85A42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C21FFA" w:rsidRPr="00D85A4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2550D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uczestniczek/uczestników projektu „Centrum Integracji Społecznej- Inwestuj w siebie”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0D8975B0" w14:textId="77777777" w:rsidR="00833683" w:rsidRDefault="00833683" w:rsidP="009D715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43FD6F" w14:textId="59373252" w:rsidR="009D715D" w:rsidRPr="009D715D" w:rsidRDefault="00F66E96" w:rsidP="009D715D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9D715D" w:rsidRPr="009D715D">
        <w:rPr>
          <w:rFonts w:ascii="Arial" w:hAnsi="Arial" w:cs="Arial"/>
          <w:b/>
          <w:sz w:val="20"/>
          <w:szCs w:val="20"/>
        </w:rPr>
        <w:t>KODY CPV:</w:t>
      </w:r>
    </w:p>
    <w:p w14:paraId="171FF103" w14:textId="3F6DCA6B" w:rsidR="00C50177" w:rsidRPr="002D62C7" w:rsidRDefault="00C50177" w:rsidP="00D52A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62C7">
        <w:rPr>
          <w:rFonts w:ascii="Arial" w:hAnsi="Arial" w:cs="Arial"/>
          <w:sz w:val="22"/>
          <w:szCs w:val="22"/>
        </w:rPr>
        <w:t>CPV 80500000-9 - Usługi szkoleniowe</w:t>
      </w:r>
    </w:p>
    <w:p w14:paraId="1D40A898" w14:textId="77777777" w:rsidR="00315380" w:rsidRDefault="00315380" w:rsidP="0046737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BF0FA3" w14:textId="3F117EF7" w:rsidR="00C50177" w:rsidRPr="00C50177" w:rsidRDefault="00713611" w:rsidP="0046737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52AC9">
        <w:rPr>
          <w:rFonts w:ascii="Arial" w:eastAsiaTheme="minorHAnsi" w:hAnsi="Arial" w:cs="Arial"/>
          <w:sz w:val="22"/>
          <w:szCs w:val="22"/>
          <w:lang w:eastAsia="en-US"/>
        </w:rPr>
        <w:t xml:space="preserve">2. </w:t>
      </w:r>
      <w:r w:rsidR="00467373">
        <w:rPr>
          <w:rFonts w:ascii="Arial" w:eastAsiaTheme="minorHAnsi" w:hAnsi="Arial" w:cs="Arial"/>
          <w:sz w:val="22"/>
          <w:szCs w:val="22"/>
          <w:lang w:eastAsia="en-US"/>
        </w:rPr>
        <w:t>Zakres tematyczny szkoleń</w:t>
      </w:r>
      <w:r w:rsidR="00C50177"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30C7A36D" w14:textId="5E73CF40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Trening Umiejętności Społecznych: 1 raz w miesiącu (6 godz. szkoleniowych), łącznie 198 godzin;</w:t>
      </w:r>
      <w:r w:rsidR="00A06DA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75D563D0" w14:textId="728833F1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 1 raz na kwartał (6 godz. szkoleniowych), łącznie 55 godzin;</w:t>
      </w:r>
    </w:p>
    <w:p w14:paraId="16630CE3" w14:textId="03ED1C29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Szkolenie ICT: 1 raz na kwartał (5 godz. szkoleniowych, ostatni kwartał – 4 godz.), łącznie 54 godziny.</w:t>
      </w:r>
    </w:p>
    <w:p w14:paraId="70F230B6" w14:textId="77777777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</w:p>
    <w:p w14:paraId="1643A490" w14:textId="5E0B07F7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Okres świadczenia usługi: od </w:t>
      </w:r>
      <w:r w:rsidR="00315380">
        <w:rPr>
          <w:rFonts w:ascii="Arial" w:eastAsiaTheme="minorHAnsi" w:hAnsi="Arial" w:cs="Arial"/>
          <w:sz w:val="22"/>
          <w:szCs w:val="22"/>
          <w:lang w:eastAsia="en-US"/>
        </w:rPr>
        <w:t>podpisania umowy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 do 30 kwietnia 2028 roku,</w:t>
      </w:r>
    </w:p>
    <w:p w14:paraId="1A2AC257" w14:textId="77777777" w:rsidR="003E1502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Miejsce organizacji szkoleń: Ogrodzieniec, powiat zawierciański.</w:t>
      </w:r>
    </w:p>
    <w:p w14:paraId="18C744DC" w14:textId="77777777" w:rsidR="00315380" w:rsidRDefault="00315380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EC948B9" w14:textId="15926EC6" w:rsidR="00315380" w:rsidRDefault="00315380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 Obowiązki Wykonawcy:</w:t>
      </w:r>
    </w:p>
    <w:p w14:paraId="1F596917" w14:textId="54316D33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3.1. O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pracowanie programu zajęć dla uczestników;</w:t>
      </w:r>
    </w:p>
    <w:p w14:paraId="5BC64F0B" w14:textId="49D4F932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3.2. P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rzeprowadzenie zajęć grupowych w ramach reintegracji społecznej i zawodowej </w:t>
      </w:r>
      <w:r w:rsidR="005744D5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dla </w:t>
      </w:r>
      <w:r w:rsidR="00D85A42">
        <w:rPr>
          <w:rFonts w:ascii="Arial" w:eastAsiaTheme="minorHAnsi" w:hAnsi="Arial" w:cs="Arial"/>
          <w:sz w:val="22"/>
          <w:szCs w:val="22"/>
          <w:lang w:eastAsia="en-US"/>
        </w:rPr>
        <w:t>25 uczestników/uczestniczek CIS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0857412" w14:textId="716269FA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lastRenderedPageBreak/>
        <w:t>3.3. Pr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owadzenie dokumentacji z zajęć</w:t>
      </w:r>
      <w:r w:rsidR="005744D5" w:rsidRPr="005744D5">
        <w:rPr>
          <w:rFonts w:ascii="Arial" w:eastAsiaTheme="minorHAnsi" w:hAnsi="Arial" w:cs="Arial"/>
          <w:sz w:val="22"/>
          <w:szCs w:val="22"/>
          <w:lang w:eastAsia="en-US"/>
        </w:rPr>
        <w:t>, w tym list obecności</w:t>
      </w:r>
      <w:r w:rsidR="00D85A42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3B546265" w14:textId="67888398" w:rsidR="006C7FFE" w:rsidRDefault="00315380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3.4 W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spółpraca z pracownik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ami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wsparcia merytorycznego</w:t>
      </w:r>
      <w:r w:rsidR="00E903E5"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kierownikiem CIS</w:t>
      </w:r>
      <w:bookmarkEnd w:id="2"/>
      <w:r w:rsidR="00D85A42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C463C8D" w14:textId="4EA84B7D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3.5 O</w:t>
      </w:r>
      <w:r w:rsidRPr="006C7FFE">
        <w:rPr>
          <w:rFonts w:ascii="Arial" w:hAnsi="Arial" w:cs="Arial"/>
          <w:sz w:val="22"/>
          <w:szCs w:val="22"/>
        </w:rPr>
        <w:t xml:space="preserve">sobistego świadczenia usługi lub </w:t>
      </w:r>
      <w:r w:rsidR="00D85A42">
        <w:rPr>
          <w:rFonts w:ascii="Arial" w:hAnsi="Arial" w:cs="Arial"/>
          <w:sz w:val="22"/>
          <w:szCs w:val="22"/>
        </w:rPr>
        <w:t>upoważnienia</w:t>
      </w:r>
      <w:r w:rsidRPr="006C7FFE">
        <w:rPr>
          <w:rFonts w:ascii="Arial" w:hAnsi="Arial" w:cs="Arial"/>
          <w:sz w:val="22"/>
          <w:szCs w:val="22"/>
        </w:rPr>
        <w:t xml:space="preserve"> wskazan</w:t>
      </w:r>
      <w:r w:rsidR="00D85A42">
        <w:rPr>
          <w:rFonts w:ascii="Arial" w:hAnsi="Arial" w:cs="Arial"/>
          <w:sz w:val="22"/>
          <w:szCs w:val="22"/>
        </w:rPr>
        <w:t>ej</w:t>
      </w:r>
      <w:r w:rsidRPr="006C7FFE">
        <w:rPr>
          <w:rFonts w:ascii="Arial" w:hAnsi="Arial" w:cs="Arial"/>
          <w:sz w:val="22"/>
          <w:szCs w:val="22"/>
        </w:rPr>
        <w:t xml:space="preserve"> przez siebie osob</w:t>
      </w:r>
      <w:r w:rsidR="00D85A42">
        <w:rPr>
          <w:rFonts w:ascii="Arial" w:hAnsi="Arial" w:cs="Arial"/>
          <w:sz w:val="22"/>
          <w:szCs w:val="22"/>
        </w:rPr>
        <w:t>y</w:t>
      </w:r>
      <w:r w:rsidRPr="006C7FFE">
        <w:rPr>
          <w:rFonts w:ascii="Arial" w:hAnsi="Arial" w:cs="Arial"/>
          <w:sz w:val="22"/>
          <w:szCs w:val="22"/>
        </w:rPr>
        <w:t xml:space="preserve"> do świadczenia usługi,</w:t>
      </w:r>
    </w:p>
    <w:p w14:paraId="4226D68F" w14:textId="77777777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3.6 W</w:t>
      </w:r>
      <w:r w:rsidRPr="006C7FFE">
        <w:rPr>
          <w:rFonts w:ascii="Arial" w:hAnsi="Arial" w:cs="Arial"/>
          <w:sz w:val="22"/>
          <w:szCs w:val="22"/>
        </w:rPr>
        <w:t xml:space="preserve">ykonywania usługi terminowo oraz  z należytą starannością, </w:t>
      </w:r>
    </w:p>
    <w:p w14:paraId="0F9A379B" w14:textId="0EAAAAA1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3.7</w:t>
      </w:r>
      <w:r w:rsidR="00E903E5"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Pr="006C7FFE">
        <w:rPr>
          <w:rFonts w:ascii="Arial" w:hAnsi="Arial" w:cs="Arial"/>
          <w:sz w:val="22"/>
          <w:szCs w:val="22"/>
        </w:rPr>
        <w:t xml:space="preserve">nformowania koordynatora, działającego w imieniu Zamawiającego o wszelkich trudnościach związanych z  wykonaniem przedmiotu umowy,  </w:t>
      </w:r>
    </w:p>
    <w:p w14:paraId="3C794D38" w14:textId="122990F2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3.8 P</w:t>
      </w:r>
      <w:r w:rsidRPr="006C7FFE">
        <w:rPr>
          <w:rFonts w:ascii="Arial" w:hAnsi="Arial" w:cs="Arial"/>
          <w:sz w:val="22"/>
          <w:szCs w:val="22"/>
        </w:rPr>
        <w:t xml:space="preserve">rowadzenia </w:t>
      </w:r>
      <w:r w:rsidR="000140D8">
        <w:rPr>
          <w:rFonts w:ascii="Arial" w:hAnsi="Arial" w:cs="Arial"/>
          <w:sz w:val="22"/>
          <w:szCs w:val="22"/>
        </w:rPr>
        <w:t>harmonogramu organizacji szkoleń,</w:t>
      </w:r>
    </w:p>
    <w:p w14:paraId="68953C43" w14:textId="6C028C8E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3.9 E</w:t>
      </w:r>
      <w:r w:rsidRPr="006C7FFE">
        <w:rPr>
          <w:rFonts w:ascii="Arial" w:hAnsi="Arial" w:cs="Arial"/>
          <w:sz w:val="22"/>
          <w:szCs w:val="22"/>
        </w:rPr>
        <w:t>widencjonowania czasu pracy</w:t>
      </w:r>
      <w:r w:rsidR="000140D8">
        <w:rPr>
          <w:rFonts w:ascii="Arial" w:hAnsi="Arial" w:cs="Arial"/>
          <w:sz w:val="22"/>
          <w:szCs w:val="22"/>
        </w:rPr>
        <w:t>,</w:t>
      </w:r>
    </w:p>
    <w:p w14:paraId="22C81364" w14:textId="2964D5E6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0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</w:t>
      </w:r>
      <w:r w:rsidRPr="006C7FFE">
        <w:rPr>
          <w:rFonts w:ascii="Arial" w:hAnsi="Arial" w:cs="Arial"/>
          <w:sz w:val="22"/>
          <w:szCs w:val="22"/>
        </w:rPr>
        <w:t xml:space="preserve">iezwłocznego udostępniania dokumentacji z zakresu realizacji umowy na każde żądanie uprawnionemu przedstawicielowi Zamawiającego, w szczególności: Kierownikowi </w:t>
      </w:r>
      <w:r>
        <w:rPr>
          <w:rFonts w:ascii="Arial" w:hAnsi="Arial" w:cs="Arial"/>
          <w:sz w:val="22"/>
          <w:szCs w:val="22"/>
        </w:rPr>
        <w:t>CIS</w:t>
      </w:r>
      <w:r w:rsidRPr="006C7FFE">
        <w:rPr>
          <w:rFonts w:ascii="Arial" w:hAnsi="Arial" w:cs="Arial"/>
          <w:sz w:val="22"/>
          <w:szCs w:val="22"/>
        </w:rPr>
        <w:t>, koordynatorowi projektu lub organowi kontrolującemu,</w:t>
      </w:r>
    </w:p>
    <w:p w14:paraId="0974ED9D" w14:textId="5C7F8CB8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1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6C7FFE">
        <w:rPr>
          <w:rFonts w:ascii="Arial" w:hAnsi="Arial" w:cs="Arial"/>
          <w:sz w:val="22"/>
          <w:szCs w:val="22"/>
        </w:rPr>
        <w:t>W przypadku nienależytego wykonywania przez Wykonawcę obowiązków, wynikających z niniejszej umowy Zamawiającemu przysługuje prawo odstąpienia od umowy</w:t>
      </w:r>
      <w:r w:rsidR="00D85A42">
        <w:rPr>
          <w:rFonts w:ascii="Arial" w:hAnsi="Arial" w:cs="Arial"/>
          <w:sz w:val="22"/>
          <w:szCs w:val="22"/>
        </w:rPr>
        <w:t>,</w:t>
      </w:r>
    </w:p>
    <w:p w14:paraId="1CC51DE9" w14:textId="22737951" w:rsidR="006A3018" w:rsidRP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Start w:id="4" w:name="_Hlk216253777"/>
      <w:r w:rsidRPr="006C7FFE">
        <w:rPr>
          <w:rFonts w:ascii="Arial" w:hAnsi="Arial" w:cs="Arial"/>
          <w:sz w:val="22"/>
          <w:szCs w:val="22"/>
        </w:rPr>
        <w:t xml:space="preserve">Wykonawca zobowiązany jest złożyć oświadczenie dotyczące godzinowego miesięcznego zaangażowania zawodowego </w:t>
      </w:r>
      <w:r w:rsidR="00D85A42">
        <w:rPr>
          <w:rFonts w:ascii="Arial" w:hAnsi="Arial" w:cs="Arial"/>
          <w:sz w:val="22"/>
          <w:szCs w:val="22"/>
        </w:rPr>
        <w:t xml:space="preserve">trenera </w:t>
      </w:r>
      <w:r w:rsidRPr="006C7FFE">
        <w:rPr>
          <w:rFonts w:ascii="Arial" w:hAnsi="Arial" w:cs="Arial"/>
          <w:sz w:val="22"/>
          <w:szCs w:val="22"/>
        </w:rPr>
        <w:t xml:space="preserve">dotyczącego nieprzekraczania 276 godzin pracy zawodowej- załącznik nr </w:t>
      </w:r>
      <w:r w:rsidR="00C92F70">
        <w:rPr>
          <w:rFonts w:ascii="Arial" w:hAnsi="Arial" w:cs="Arial"/>
          <w:sz w:val="22"/>
          <w:szCs w:val="22"/>
        </w:rPr>
        <w:t>1</w:t>
      </w:r>
      <w:r w:rsidRPr="006C7FFE">
        <w:rPr>
          <w:rFonts w:ascii="Arial" w:hAnsi="Arial" w:cs="Arial"/>
          <w:sz w:val="22"/>
          <w:szCs w:val="22"/>
        </w:rPr>
        <w:t xml:space="preserve"> do formularza ofertowego.</w:t>
      </w:r>
      <w:bookmarkEnd w:id="4"/>
    </w:p>
    <w:p w14:paraId="6BF6C7C9" w14:textId="77777777" w:rsidR="006C7FFE" w:rsidRDefault="006C7FFE" w:rsidP="00D52AC9">
      <w:pPr>
        <w:shd w:val="clear" w:color="auto" w:fill="FFFFFF"/>
        <w:spacing w:line="200" w:lineRule="atLeast"/>
        <w:ind w:right="-195"/>
        <w:jc w:val="both"/>
        <w:rPr>
          <w:rFonts w:ascii="Arial" w:hAnsi="Arial" w:cs="Arial"/>
          <w:b/>
          <w:w w:val="104"/>
          <w:sz w:val="22"/>
          <w:szCs w:val="22"/>
        </w:rPr>
      </w:pPr>
    </w:p>
    <w:p w14:paraId="51194384" w14:textId="482C70F8" w:rsidR="006A3018" w:rsidRPr="00C03985" w:rsidRDefault="00A45B66" w:rsidP="00D52AC9">
      <w:pPr>
        <w:shd w:val="clear" w:color="auto" w:fill="FFFFFF"/>
        <w:spacing w:line="200" w:lineRule="atLeast"/>
        <w:ind w:right="-195"/>
        <w:jc w:val="both"/>
        <w:rPr>
          <w:rFonts w:ascii="Arial" w:hAnsi="Arial" w:cs="Arial"/>
          <w:w w:val="104"/>
          <w:sz w:val="22"/>
          <w:szCs w:val="22"/>
        </w:rPr>
      </w:pPr>
      <w:r w:rsidRPr="00C03985">
        <w:rPr>
          <w:rFonts w:ascii="Arial" w:hAnsi="Arial" w:cs="Arial"/>
          <w:b/>
          <w:w w:val="104"/>
          <w:sz w:val="22"/>
          <w:szCs w:val="22"/>
        </w:rPr>
        <w:t xml:space="preserve">IV. </w:t>
      </w:r>
      <w:r w:rsidR="006A3018" w:rsidRPr="00C03985">
        <w:rPr>
          <w:rFonts w:ascii="Arial" w:hAnsi="Arial" w:cs="Arial"/>
          <w:b/>
          <w:w w:val="104"/>
          <w:sz w:val="22"/>
          <w:szCs w:val="22"/>
        </w:rPr>
        <w:t xml:space="preserve">Warunki udziału w postępowaniu </w:t>
      </w:r>
      <w:r w:rsidR="00F82230" w:rsidRPr="00C03985">
        <w:rPr>
          <w:rFonts w:ascii="Arial" w:hAnsi="Arial" w:cs="Arial"/>
          <w:b/>
          <w:w w:val="104"/>
          <w:sz w:val="22"/>
          <w:szCs w:val="22"/>
        </w:rPr>
        <w:t xml:space="preserve">oraz podstawy wykluczenia </w:t>
      </w:r>
      <w:r w:rsidR="006A3018" w:rsidRPr="00C03985">
        <w:rPr>
          <w:rFonts w:ascii="Arial" w:hAnsi="Arial" w:cs="Arial"/>
          <w:b/>
          <w:w w:val="104"/>
          <w:sz w:val="22"/>
          <w:szCs w:val="22"/>
        </w:rPr>
        <w:t>i dokumenty potwierdzające spełnianie warunków</w:t>
      </w:r>
      <w:r w:rsidR="00F82230" w:rsidRPr="00C03985">
        <w:rPr>
          <w:rFonts w:ascii="Arial" w:hAnsi="Arial" w:cs="Arial"/>
          <w:b/>
          <w:w w:val="104"/>
          <w:sz w:val="22"/>
          <w:szCs w:val="22"/>
        </w:rPr>
        <w:t xml:space="preserve"> i brak podstaw wykluczenia</w:t>
      </w:r>
      <w:r w:rsidR="005D0DAF" w:rsidRPr="00C03985">
        <w:rPr>
          <w:rFonts w:ascii="Arial" w:hAnsi="Arial" w:cs="Arial"/>
          <w:b/>
          <w:w w:val="104"/>
          <w:sz w:val="22"/>
          <w:szCs w:val="22"/>
        </w:rPr>
        <w:t xml:space="preserve"> </w:t>
      </w:r>
    </w:p>
    <w:p w14:paraId="6B2A66E0" w14:textId="77777777" w:rsidR="005D0DAF" w:rsidRPr="00C03985" w:rsidRDefault="005D0DAF" w:rsidP="00D52AC9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7B0584A7" w14:textId="2484AF83" w:rsidR="005D0DAF" w:rsidRPr="00C03985" w:rsidRDefault="005D0DAF" w:rsidP="00D52AC9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C03985">
        <w:rPr>
          <w:rFonts w:ascii="Arial" w:hAnsi="Arial" w:cs="Arial"/>
          <w:b/>
          <w:bCs/>
          <w:sz w:val="22"/>
          <w:szCs w:val="22"/>
          <w:lang w:eastAsia="pl-PL"/>
        </w:rPr>
        <w:t>Uprawnienia do prowadzenia określonej działalności gospodarczej lub zawodowej,                       o ile wynika to z odrębnych przepisów.</w:t>
      </w:r>
    </w:p>
    <w:p w14:paraId="1DBEF28E" w14:textId="77777777" w:rsidR="005D0DAF" w:rsidRPr="00C03985" w:rsidRDefault="005D0DAF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D6A2E8" w14:textId="63FED5A2" w:rsidR="00B24A3D" w:rsidRPr="00C03985" w:rsidRDefault="00B24A3D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>1)</w:t>
      </w:r>
      <w:r w:rsidR="005744D5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>O udzielenie zamówienia może ubiegać się Wykonawca, który spełnia następujące warunki:</w:t>
      </w:r>
    </w:p>
    <w:p w14:paraId="703453C7" w14:textId="6473B1B6" w:rsidR="00B24A3D" w:rsidRPr="00C03985" w:rsidRDefault="00B24A3D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>a)</w:t>
      </w:r>
      <w:r w:rsidR="005744D5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 xml:space="preserve">wykaże, że posiada wiedzę i doświadczenie, tj. wykaże, że w okresie ostatnich </w:t>
      </w:r>
      <w:r w:rsidR="000140D8" w:rsidRPr="00C03985">
        <w:rPr>
          <w:rFonts w:ascii="Arial" w:hAnsi="Arial" w:cs="Arial"/>
          <w:sz w:val="22"/>
          <w:szCs w:val="22"/>
        </w:rPr>
        <w:t>pięciu</w:t>
      </w:r>
      <w:r w:rsidR="00F23C1C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>lat przed upływem terminu składania ofert, a jeśli okres prowadzenia działalności jest krótszy –</w:t>
      </w:r>
      <w:r w:rsidR="000140D8" w:rsidRPr="00C03985">
        <w:rPr>
          <w:rFonts w:ascii="Arial" w:hAnsi="Arial" w:cs="Arial"/>
          <w:sz w:val="22"/>
          <w:szCs w:val="22"/>
        </w:rPr>
        <w:br/>
      </w:r>
      <w:r w:rsidRPr="00C03985">
        <w:rPr>
          <w:rFonts w:ascii="Arial" w:hAnsi="Arial" w:cs="Arial"/>
          <w:sz w:val="22"/>
          <w:szCs w:val="22"/>
        </w:rPr>
        <w:t xml:space="preserve"> w tym okresie, wykonał co najmniej 3 usługi o podobnym charakterze zgodnym z opisem przedmiotu zamówienia, dla grupy minimum 5 osób; </w:t>
      </w:r>
    </w:p>
    <w:p w14:paraId="227EEDA9" w14:textId="3AC0E302" w:rsidR="00B24A3D" w:rsidRPr="00C03985" w:rsidRDefault="00B24A3D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>b)</w:t>
      </w:r>
      <w:r w:rsidR="005744D5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>nie znajduje się w stanie likwidacji i nie ogłoszono jego upadłości</w:t>
      </w:r>
      <w:r w:rsidR="00D85A42" w:rsidRPr="00C03985">
        <w:rPr>
          <w:rFonts w:ascii="Arial" w:hAnsi="Arial" w:cs="Arial"/>
          <w:sz w:val="22"/>
          <w:szCs w:val="22"/>
        </w:rPr>
        <w:t>;</w:t>
      </w:r>
    </w:p>
    <w:p w14:paraId="3B07B9BC" w14:textId="6A19BDCA" w:rsidR="00B24A3D" w:rsidRPr="00C03985" w:rsidRDefault="00B24A3D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>c)</w:t>
      </w:r>
      <w:r w:rsidR="005744D5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>Wykonawca wykaże, że dysponuje co najmniej jedną osobą, która</w:t>
      </w:r>
      <w:r w:rsidR="005744D5" w:rsidRPr="00C03985">
        <w:rPr>
          <w:rFonts w:ascii="Arial" w:hAnsi="Arial" w:cs="Arial"/>
          <w:sz w:val="22"/>
          <w:szCs w:val="22"/>
        </w:rPr>
        <w:t xml:space="preserve"> p</w:t>
      </w:r>
      <w:r w:rsidRPr="00C03985">
        <w:rPr>
          <w:rFonts w:ascii="Arial" w:hAnsi="Arial" w:cs="Arial"/>
          <w:sz w:val="22"/>
          <w:szCs w:val="22"/>
        </w:rPr>
        <w:t>osiada wykształcenie</w:t>
      </w:r>
      <w:r w:rsidR="005744D5" w:rsidRPr="00C03985">
        <w:rPr>
          <w:rFonts w:ascii="Arial" w:hAnsi="Arial" w:cs="Arial"/>
          <w:sz w:val="22"/>
          <w:szCs w:val="22"/>
        </w:rPr>
        <w:t>/kwalifikacje</w:t>
      </w:r>
      <w:r w:rsidRPr="00C03985">
        <w:rPr>
          <w:rFonts w:ascii="Arial" w:hAnsi="Arial" w:cs="Arial"/>
          <w:sz w:val="22"/>
          <w:szCs w:val="22"/>
        </w:rPr>
        <w:t xml:space="preserve"> </w:t>
      </w:r>
      <w:r w:rsidR="005744D5" w:rsidRPr="00C03985">
        <w:rPr>
          <w:rFonts w:ascii="Arial" w:hAnsi="Arial" w:cs="Arial"/>
          <w:sz w:val="22"/>
          <w:szCs w:val="22"/>
        </w:rPr>
        <w:t>umożliwiające prowadzenie ww. zajęć oraz:</w:t>
      </w:r>
    </w:p>
    <w:p w14:paraId="283FE146" w14:textId="475D4372" w:rsidR="005744D5" w:rsidRPr="00C03985" w:rsidRDefault="005744D5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- </w:t>
      </w:r>
      <w:r w:rsidR="00B24A3D" w:rsidRPr="00C03985">
        <w:rPr>
          <w:rFonts w:ascii="Arial" w:hAnsi="Arial" w:cs="Arial"/>
          <w:sz w:val="22"/>
          <w:szCs w:val="22"/>
        </w:rPr>
        <w:t>ma pełną zdolność do czynności prawnych</w:t>
      </w:r>
      <w:r w:rsidR="00D85A42" w:rsidRPr="00C03985">
        <w:rPr>
          <w:rFonts w:ascii="Arial" w:hAnsi="Arial" w:cs="Arial"/>
          <w:sz w:val="22"/>
          <w:szCs w:val="22"/>
        </w:rPr>
        <w:t>,</w:t>
      </w:r>
    </w:p>
    <w:p w14:paraId="70C06DF6" w14:textId="44637155" w:rsidR="005744D5" w:rsidRPr="00C03985" w:rsidRDefault="005744D5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- </w:t>
      </w:r>
      <w:r w:rsidR="00B24A3D" w:rsidRPr="00C03985">
        <w:rPr>
          <w:rFonts w:ascii="Arial" w:hAnsi="Arial" w:cs="Arial"/>
          <w:sz w:val="22"/>
          <w:szCs w:val="22"/>
        </w:rPr>
        <w:t>korzysta z pełni praw publicznych</w:t>
      </w:r>
      <w:r w:rsidR="00D85A42" w:rsidRPr="00C03985">
        <w:rPr>
          <w:rFonts w:ascii="Arial" w:hAnsi="Arial" w:cs="Arial"/>
          <w:sz w:val="22"/>
          <w:szCs w:val="22"/>
        </w:rPr>
        <w:t>,</w:t>
      </w:r>
    </w:p>
    <w:p w14:paraId="59834026" w14:textId="4E93E3A0" w:rsidR="00B24A3D" w:rsidRPr="00C03985" w:rsidRDefault="005744D5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- </w:t>
      </w:r>
      <w:r w:rsidR="00B24A3D" w:rsidRPr="00C03985">
        <w:rPr>
          <w:rFonts w:ascii="Arial" w:hAnsi="Arial" w:cs="Arial"/>
          <w:sz w:val="22"/>
          <w:szCs w:val="22"/>
        </w:rPr>
        <w:t>nie był</w:t>
      </w:r>
      <w:r w:rsidR="006C7FFE" w:rsidRPr="00C03985">
        <w:rPr>
          <w:rFonts w:ascii="Arial" w:hAnsi="Arial" w:cs="Arial"/>
          <w:sz w:val="22"/>
          <w:szCs w:val="22"/>
        </w:rPr>
        <w:t>/-</w:t>
      </w:r>
      <w:r w:rsidR="00B24A3D" w:rsidRPr="00C03985">
        <w:rPr>
          <w:rFonts w:ascii="Arial" w:hAnsi="Arial" w:cs="Arial"/>
          <w:sz w:val="22"/>
          <w:szCs w:val="22"/>
        </w:rPr>
        <w:t>a karana za przestępstwo umyślne lub przestępstwo skarbowe.</w:t>
      </w:r>
    </w:p>
    <w:p w14:paraId="1B40DC21" w14:textId="77777777" w:rsidR="00B24A3D" w:rsidRPr="00C03985" w:rsidRDefault="00B24A3D" w:rsidP="00B24A3D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Zastrzega się, że osoba wskazana w ofercie Wykonawcy musi być wyznaczona do realizacji przedmiotowej usługi. </w:t>
      </w:r>
    </w:p>
    <w:p w14:paraId="1E67ED58" w14:textId="0AAFDB18" w:rsidR="004E4533" w:rsidRPr="00C03985" w:rsidRDefault="004E4533" w:rsidP="004E4533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>Wykonawca musi zapewnić  kadrą trenerską spełniającą następujące wymagania:</w:t>
      </w:r>
    </w:p>
    <w:p w14:paraId="3B55CA38" w14:textId="2D53C66E" w:rsidR="004E4533" w:rsidRPr="00C03985" w:rsidRDefault="006C7FFE" w:rsidP="004E4533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- </w:t>
      </w:r>
      <w:r w:rsidR="004E4533" w:rsidRPr="00C03985">
        <w:rPr>
          <w:rFonts w:ascii="Arial" w:hAnsi="Arial" w:cs="Arial"/>
          <w:sz w:val="22"/>
          <w:szCs w:val="22"/>
        </w:rPr>
        <w:t xml:space="preserve">Minimum </w:t>
      </w:r>
      <w:r w:rsidRPr="00C03985">
        <w:rPr>
          <w:rFonts w:ascii="Arial" w:hAnsi="Arial" w:cs="Arial"/>
          <w:sz w:val="22"/>
          <w:szCs w:val="22"/>
        </w:rPr>
        <w:t>3</w:t>
      </w:r>
      <w:r w:rsidR="004E4533" w:rsidRPr="00C03985">
        <w:rPr>
          <w:rFonts w:ascii="Arial" w:hAnsi="Arial" w:cs="Arial"/>
          <w:sz w:val="22"/>
          <w:szCs w:val="22"/>
        </w:rPr>
        <w:t xml:space="preserve"> letnie doświadczenie w prowadzeniu </w:t>
      </w:r>
      <w:r w:rsidRPr="00C03985">
        <w:rPr>
          <w:rFonts w:ascii="Arial" w:hAnsi="Arial" w:cs="Arial"/>
          <w:sz w:val="22"/>
          <w:szCs w:val="22"/>
        </w:rPr>
        <w:t>szkoleń</w:t>
      </w:r>
      <w:r w:rsidR="004E4533" w:rsidRPr="00C03985">
        <w:rPr>
          <w:rFonts w:ascii="Arial" w:hAnsi="Arial" w:cs="Arial"/>
          <w:sz w:val="22"/>
          <w:szCs w:val="22"/>
        </w:rPr>
        <w:t xml:space="preserve"> w tym co najmniej </w:t>
      </w:r>
      <w:r w:rsidRPr="00C03985">
        <w:rPr>
          <w:rFonts w:ascii="Arial" w:hAnsi="Arial" w:cs="Arial"/>
          <w:sz w:val="22"/>
          <w:szCs w:val="22"/>
        </w:rPr>
        <w:t>3</w:t>
      </w:r>
      <w:r w:rsidR="004E4533" w:rsidRPr="00C03985">
        <w:rPr>
          <w:rFonts w:ascii="Arial" w:hAnsi="Arial" w:cs="Arial"/>
          <w:sz w:val="22"/>
          <w:szCs w:val="22"/>
        </w:rPr>
        <w:t xml:space="preserve"> przeprowadzone szkolenia o tematyce tożsamej/lub podobnej z tematem </w:t>
      </w:r>
      <w:r w:rsidRPr="00C03985">
        <w:rPr>
          <w:rFonts w:ascii="Arial" w:hAnsi="Arial" w:cs="Arial"/>
          <w:sz w:val="22"/>
          <w:szCs w:val="22"/>
        </w:rPr>
        <w:t>szkolenia</w:t>
      </w:r>
      <w:r w:rsidR="004E4533" w:rsidRPr="00C03985">
        <w:rPr>
          <w:rFonts w:ascii="Arial" w:hAnsi="Arial" w:cs="Arial"/>
          <w:sz w:val="22"/>
          <w:szCs w:val="22"/>
        </w:rPr>
        <w:t xml:space="preserve"> za który odpowiedzialny jest dany trener;</w:t>
      </w:r>
    </w:p>
    <w:p w14:paraId="653BA1D4" w14:textId="02F28680" w:rsidR="004E4533" w:rsidRPr="00C03985" w:rsidRDefault="006C7FFE" w:rsidP="004E4533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- </w:t>
      </w:r>
      <w:r w:rsidR="004E4533" w:rsidRPr="00C03985">
        <w:rPr>
          <w:rFonts w:ascii="Arial" w:hAnsi="Arial" w:cs="Arial"/>
          <w:sz w:val="22"/>
          <w:szCs w:val="22"/>
        </w:rPr>
        <w:t xml:space="preserve">co najmniej </w:t>
      </w:r>
      <w:r w:rsidR="00E903E5" w:rsidRPr="00C03985">
        <w:rPr>
          <w:rFonts w:ascii="Arial" w:hAnsi="Arial" w:cs="Arial"/>
          <w:sz w:val="22"/>
          <w:szCs w:val="22"/>
        </w:rPr>
        <w:t>średnie</w:t>
      </w:r>
      <w:r w:rsidR="004E4533" w:rsidRPr="00C03985">
        <w:rPr>
          <w:rFonts w:ascii="Arial" w:hAnsi="Arial" w:cs="Arial"/>
          <w:sz w:val="22"/>
          <w:szCs w:val="22"/>
        </w:rPr>
        <w:t xml:space="preserve"> wykształcenie w kierunku adekwatnym do tematyki prowadzonego kursu </w:t>
      </w:r>
      <w:r w:rsidRPr="00C03985">
        <w:rPr>
          <w:rFonts w:ascii="Arial" w:hAnsi="Arial" w:cs="Arial"/>
          <w:sz w:val="22"/>
          <w:szCs w:val="22"/>
        </w:rPr>
        <w:t xml:space="preserve">i/lub </w:t>
      </w:r>
      <w:r w:rsidR="004E4533" w:rsidRPr="00C03985">
        <w:rPr>
          <w:rFonts w:ascii="Arial" w:hAnsi="Arial" w:cs="Arial"/>
          <w:sz w:val="22"/>
          <w:szCs w:val="22"/>
        </w:rPr>
        <w:t>uprawnienia do przeprowadzenia danego kursu.</w:t>
      </w:r>
    </w:p>
    <w:p w14:paraId="3BBC39E7" w14:textId="35FF95DB" w:rsidR="004E4533" w:rsidRPr="00C03985" w:rsidRDefault="004E4533" w:rsidP="004E4533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Powyższe wymagania muszą być spełnione łącznie dla każdego trenera przedstawionego </w:t>
      </w:r>
      <w:r w:rsidR="00D85A42" w:rsidRPr="00C03985">
        <w:rPr>
          <w:rFonts w:ascii="Arial" w:hAnsi="Arial" w:cs="Arial"/>
          <w:sz w:val="22"/>
          <w:szCs w:val="22"/>
        </w:rPr>
        <w:br/>
      </w:r>
      <w:r w:rsidRPr="00C03985">
        <w:rPr>
          <w:rFonts w:ascii="Arial" w:hAnsi="Arial" w:cs="Arial"/>
          <w:sz w:val="22"/>
          <w:szCs w:val="22"/>
        </w:rPr>
        <w:t xml:space="preserve">w załączniku nr 2 </w:t>
      </w:r>
    </w:p>
    <w:p w14:paraId="3F061E5F" w14:textId="02C50F62" w:rsidR="004E4533" w:rsidRPr="00C03985" w:rsidRDefault="004E4533" w:rsidP="004E4533">
      <w:pPr>
        <w:jc w:val="both"/>
        <w:rPr>
          <w:rFonts w:ascii="Arial" w:hAnsi="Arial" w:cs="Arial"/>
          <w:sz w:val="22"/>
          <w:szCs w:val="22"/>
        </w:rPr>
      </w:pPr>
      <w:bookmarkStart w:id="5" w:name="_Hlk216253546"/>
      <w:r w:rsidRPr="00C03985">
        <w:rPr>
          <w:rFonts w:ascii="Arial" w:hAnsi="Arial" w:cs="Arial"/>
          <w:sz w:val="22"/>
          <w:szCs w:val="22"/>
        </w:rPr>
        <w:t>W przypadku zaistnienia sytuacji konieczności zmiany trenera wyszczególnionego przez oferenta w załączniku do zapytania ofertowego,  Wykonawca zobowiązany jest do  zastąpienia go przez osobę spełniającą co najmniej w takim samym stopniu wymagania wobec kadry trenerskiej określone w opisie i zakresie przedmiotu zamówienia</w:t>
      </w:r>
    </w:p>
    <w:bookmarkEnd w:id="5"/>
    <w:p w14:paraId="571002EB" w14:textId="05E599C3" w:rsidR="004E4533" w:rsidRPr="00C03985" w:rsidRDefault="004E4533" w:rsidP="004E4533">
      <w:pPr>
        <w:jc w:val="both"/>
        <w:rPr>
          <w:rFonts w:ascii="Arial" w:hAnsi="Arial" w:cs="Arial"/>
          <w:sz w:val="22"/>
          <w:szCs w:val="22"/>
        </w:rPr>
      </w:pPr>
      <w:r w:rsidRPr="00C03985">
        <w:rPr>
          <w:rFonts w:ascii="Arial" w:hAnsi="Arial" w:cs="Arial"/>
          <w:sz w:val="22"/>
          <w:szCs w:val="22"/>
        </w:rPr>
        <w:t xml:space="preserve">W przypadku zaistnienia w trakcie realizacji przedmiotu zamówienia okoliczności wskazujących na niewywiązywanie się przez konkretnego trenera w należyty sposób </w:t>
      </w:r>
      <w:r w:rsidR="006C7FFE" w:rsidRPr="00C03985">
        <w:rPr>
          <w:rFonts w:ascii="Arial" w:hAnsi="Arial" w:cs="Arial"/>
          <w:sz w:val="22"/>
          <w:szCs w:val="22"/>
        </w:rPr>
        <w:br/>
      </w:r>
      <w:r w:rsidRPr="00C03985">
        <w:rPr>
          <w:rFonts w:ascii="Arial" w:hAnsi="Arial" w:cs="Arial"/>
          <w:sz w:val="22"/>
          <w:szCs w:val="22"/>
        </w:rPr>
        <w:t>z powierzonych mu zadań, Zamawiający zastrzega sobie prawo do żądania zmiany wskazanego przez niego trenera</w:t>
      </w:r>
      <w:r w:rsidR="00E903E5" w:rsidRPr="00C03985">
        <w:rPr>
          <w:rFonts w:ascii="Arial" w:hAnsi="Arial" w:cs="Arial"/>
          <w:sz w:val="22"/>
          <w:szCs w:val="22"/>
        </w:rPr>
        <w:t xml:space="preserve"> </w:t>
      </w:r>
      <w:r w:rsidRPr="00C03985">
        <w:rPr>
          <w:rFonts w:ascii="Arial" w:hAnsi="Arial" w:cs="Arial"/>
          <w:sz w:val="22"/>
          <w:szCs w:val="22"/>
        </w:rPr>
        <w:t>i zastąpienia go przez osobę spełniającą co najmniej w takim samym stopniu wymagania wobec kadry trenerskiej określone w opisie i zakresie przedmiotu zamówienia.</w:t>
      </w:r>
    </w:p>
    <w:p w14:paraId="2249AE2A" w14:textId="767BEE94" w:rsidR="00B24A3D" w:rsidRPr="00D85A42" w:rsidRDefault="00C92F70" w:rsidP="00B24A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możliwości realizacji zamówienia wyłącza się podmioty, które powiązane są 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br/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Zamawiającym lub osobami upoważnionymi do zaciągania zobowiązań w imieniu Zamawiającego lub osobami wykonującymi w imieniu beneficjenta czynności związane </w:t>
      </w:r>
      <w:r w:rsidR="00D85A42" w:rsidRPr="00D85A42">
        <w:rPr>
          <w:rFonts w:ascii="Arial" w:hAnsi="Arial" w:cs="Arial"/>
          <w:color w:val="000000" w:themeColor="text1"/>
          <w:sz w:val="22"/>
          <w:szCs w:val="22"/>
        </w:rPr>
        <w:br/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przygotowaniem i przeprowadzeniem procedury wyboru </w:t>
      </w:r>
      <w:r w:rsidR="00D85A42" w:rsidRPr="00D85A42">
        <w:rPr>
          <w:rFonts w:ascii="Arial" w:hAnsi="Arial" w:cs="Arial"/>
          <w:color w:val="000000" w:themeColor="text1"/>
          <w:sz w:val="22"/>
          <w:szCs w:val="22"/>
        </w:rPr>
        <w:t>Wykonawcy szkoleń</w:t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 osobowo lub kapitałowo, w szczególności poprzez:</w:t>
      </w:r>
    </w:p>
    <w:p w14:paraId="7FAB425E" w14:textId="75E484C6" w:rsidR="00B24A3D" w:rsidRPr="00D85A42" w:rsidRDefault="00B24A3D" w:rsidP="00B24A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>a)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5A42">
        <w:rPr>
          <w:rFonts w:ascii="Arial" w:hAnsi="Arial" w:cs="Arial"/>
          <w:color w:val="000000" w:themeColor="text1"/>
          <w:sz w:val="22"/>
          <w:szCs w:val="22"/>
        </w:rPr>
        <w:t>pełnienie funkcji członka organu nadzorczego lub zarządzającego, prokurenta, pełnomocnika,</w:t>
      </w:r>
    </w:p>
    <w:p w14:paraId="681E0A6E" w14:textId="0F2B3EFF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>b)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5A42">
        <w:rPr>
          <w:rFonts w:ascii="Arial" w:hAnsi="Arial" w:cs="Arial"/>
          <w:color w:val="000000" w:themeColor="text1"/>
          <w:sz w:val="22"/>
          <w:szCs w:val="22"/>
        </w:rPr>
        <w:t xml:space="preserve">pozostawanie </w:t>
      </w:r>
      <w:r w:rsidRPr="00B24A3D">
        <w:rPr>
          <w:rFonts w:ascii="Arial" w:hAnsi="Arial" w:cs="Arial"/>
          <w:color w:val="000000"/>
          <w:sz w:val="22"/>
          <w:szCs w:val="22"/>
        </w:rPr>
        <w:t>w związku małżeńskim, w stosunku pokrewieństwa lub powinowactwa w linii prostej, pokrewieństwa drugiego stopnia lub powinowactwa w linii bocznej drugiego stopnia lub w stosunku przysposobienia, opieki lub kurateli.</w:t>
      </w:r>
    </w:p>
    <w:p w14:paraId="63830895" w14:textId="26BD4F67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c)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uczestniczenie w spółce jako wspólnik spółki cywilnej lub spółki osobowej,</w:t>
      </w:r>
    </w:p>
    <w:p w14:paraId="34ED282D" w14:textId="42E4C74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d)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posiadanie co najmniej 10% udziałów lub akcji, o ile niższy próg nie wynika z przepisów prawa.</w:t>
      </w:r>
    </w:p>
    <w:p w14:paraId="092B1D58" w14:textId="5EAE6BB1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 xml:space="preserve">W celu potwierdzenia braku powiązań Wykonawca przedkłada oświadczenie zawarte </w:t>
      </w:r>
      <w:r w:rsidR="00D85A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w formularzu oferty.</w:t>
      </w:r>
    </w:p>
    <w:p w14:paraId="56116806" w14:textId="5BF38DE2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3)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Wykonawcy mogą wspólnie ubiegać się o udzielenie zamówienia:</w:t>
      </w:r>
    </w:p>
    <w:p w14:paraId="7F6674D4" w14:textId="67DA48F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a)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Wykonawcy występujący wspólnie ustanawiają pełnomocnika do reprezentowania ich </w:t>
      </w:r>
      <w:r w:rsidR="00A13F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w postępowaniu o udzielenie zamówienia albo reprezentowania w postępowaniu i zawarcia umowy,</w:t>
      </w:r>
    </w:p>
    <w:p w14:paraId="189CEE04" w14:textId="3CC2AC33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b)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pełnomocnictwo do dokonywania czynności, o których mowa pod lit. a) powinno być dokumentem stwierdzającym ustanowienie pełnomocnika, podpisanego przez uprawnionych do ich reprezentacji przedstawicieli wszystkich pozostałych Wykonawców. W zakresie formy, pełnomocnictwo musi odpowiadać przepisom Kodeksu Cywilnego (oryginał lub notarialnie potwierdzona kopia). Pełnomocnictwo należy dołączyć do oferty,</w:t>
      </w:r>
    </w:p>
    <w:p w14:paraId="5763D2D0" w14:textId="3C2E469C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c)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 przypadku spółki cywilnej Zamawiający przyjmuje, że Wykonawcami są wspólnicy spółki cywilnej, których udział w postępowaniu traktowany jest jako wspólne ubieganie się </w:t>
      </w:r>
      <w:r w:rsidR="00A13F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o udzielenie zamówienia,</w:t>
      </w:r>
    </w:p>
    <w:p w14:paraId="01F40091" w14:textId="78C0BF99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d)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Wykonawcy wspólnie ubiegający się o udzielenie zamówienia ponoszą solidarną odpowiedzialność </w:t>
      </w:r>
      <w:r w:rsidR="00A13F42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za wykonanie umowy. </w:t>
      </w:r>
    </w:p>
    <w:p w14:paraId="08C6653D" w14:textId="1EF4728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e)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oferta musi być podpisana w taki sposób, by wiązała wszystkich Wykonawców występujących wspólnie,</w:t>
      </w:r>
    </w:p>
    <w:p w14:paraId="3E268F3B" w14:textId="09E1F25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f)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wszelka korespondencja oraz rozliczenia dokonywane będą z Wykonawcą występującym jako pełnomocnik pozostałych (lider),</w:t>
      </w:r>
    </w:p>
    <w:p w14:paraId="6851B27F" w14:textId="6A59CAD1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g)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Wykonawcy wspólnie ubiegający się o udzielenie zamówienia składają  łącznie jeden Formularz Ofertowy,</w:t>
      </w:r>
    </w:p>
    <w:p w14:paraId="2139AE85" w14:textId="6949E8F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h)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 przypadku Wykonawców wspólnie ubiegających się o udzielenie zamówienia, warunki określone w </w:t>
      </w:r>
      <w:r w:rsidR="00C92F70">
        <w:rPr>
          <w:rFonts w:ascii="Arial" w:hAnsi="Arial" w:cs="Arial"/>
          <w:color w:val="000000"/>
          <w:sz w:val="22"/>
          <w:szCs w:val="22"/>
        </w:rPr>
        <w:t>Zapytaniu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 wykonawcy muszą spełniać łącznie.</w:t>
      </w:r>
    </w:p>
    <w:p w14:paraId="3CE8EBE0" w14:textId="62726A4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4</w:t>
      </w:r>
      <w:r w:rsidR="00C92F70">
        <w:rPr>
          <w:rFonts w:ascii="Arial" w:hAnsi="Arial" w:cs="Arial"/>
          <w:color w:val="000000"/>
          <w:sz w:val="22"/>
          <w:szCs w:val="22"/>
        </w:rPr>
        <w:t>.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Zamawiający wykluczy z postępowania Wykonawców:</w:t>
      </w:r>
    </w:p>
    <w:p w14:paraId="4EADB5C2" w14:textId="77777777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a) którzy nie wykazali spełnienia warunków udziału w postępowaniu, o których mowa w ust. 1),</w:t>
      </w:r>
    </w:p>
    <w:p w14:paraId="027F3E83" w14:textId="7922B4F5" w:rsid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b) którzy nie wykażą, że nie zachodzą wobec nich przesłanki określone w ust. 2 )</w:t>
      </w:r>
    </w:p>
    <w:p w14:paraId="35DC715F" w14:textId="22FF6F8E" w:rsidR="00C92F70" w:rsidRPr="00D52AC9" w:rsidRDefault="00C92F70" w:rsidP="00C92F70">
      <w:pPr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5. </w:t>
      </w:r>
      <w:r w:rsidRPr="00D52AC9">
        <w:rPr>
          <w:rFonts w:ascii="Arial" w:hAnsi="Arial" w:cs="Arial"/>
          <w:sz w:val="22"/>
          <w:szCs w:val="22"/>
          <w:lang w:eastAsia="pl-PL"/>
        </w:rPr>
        <w:t xml:space="preserve">O udzielenie zamówienia mogą ubiegać się Wykonawcy, którzy nie podlegają wykluczeniu                        z postępowania na podstawie art. 108 ust. 1 oraz ust.109 ust.1 pkt 4 ustawy </w:t>
      </w:r>
      <w:proofErr w:type="spellStart"/>
      <w:r w:rsidRPr="00D52AC9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D52AC9">
        <w:rPr>
          <w:rFonts w:ascii="Arial" w:hAnsi="Arial" w:cs="Arial"/>
          <w:sz w:val="22"/>
          <w:szCs w:val="22"/>
          <w:lang w:eastAsia="pl-PL"/>
        </w:rPr>
        <w:t>.</w:t>
      </w:r>
    </w:p>
    <w:p w14:paraId="4E7B2A9D" w14:textId="572F827A" w:rsidR="00C92F70" w:rsidRPr="00D52AC9" w:rsidRDefault="00C92F70" w:rsidP="00C92F70">
      <w:pPr>
        <w:tabs>
          <w:tab w:val="left" w:pos="540"/>
        </w:tabs>
        <w:autoSpaceDE w:val="0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6. </w:t>
      </w:r>
      <w:r w:rsidRPr="00D52AC9">
        <w:rPr>
          <w:rFonts w:ascii="Arial" w:eastAsia="Calibri" w:hAnsi="Arial" w:cs="Arial"/>
          <w:bCs/>
          <w:sz w:val="22"/>
          <w:szCs w:val="22"/>
        </w:rPr>
        <w:t>Wykonawca zobowiązany jest do złożenia oświadczenia o niepodleganiu wykluczeniu zgodnie ze wzorem oświadczenia załączonego do zaproszenia</w:t>
      </w:r>
      <w:r>
        <w:rPr>
          <w:rFonts w:ascii="Arial" w:eastAsia="Calibri" w:hAnsi="Arial" w:cs="Arial"/>
          <w:bCs/>
          <w:sz w:val="22"/>
          <w:szCs w:val="22"/>
        </w:rPr>
        <w:t>.</w:t>
      </w:r>
    </w:p>
    <w:p w14:paraId="69C3DC3D" w14:textId="77777777" w:rsidR="00B24A3D" w:rsidRDefault="00B24A3D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7B5530" w14:textId="668DD226" w:rsidR="003E1502" w:rsidRPr="005744D5" w:rsidRDefault="003E1502" w:rsidP="003E1502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744D5">
        <w:rPr>
          <w:rFonts w:ascii="Arial" w:hAnsi="Arial" w:cs="Arial"/>
          <w:b/>
          <w:bCs/>
          <w:color w:val="000000"/>
          <w:sz w:val="22"/>
          <w:szCs w:val="22"/>
        </w:rPr>
        <w:t>Istotne warunki zamówienia:</w:t>
      </w:r>
    </w:p>
    <w:p w14:paraId="337FE263" w14:textId="56FF1D60" w:rsidR="003E1502" w:rsidRPr="003E1502" w:rsidRDefault="003E1502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1502">
        <w:rPr>
          <w:rFonts w:ascii="Arial" w:hAnsi="Arial" w:cs="Arial"/>
          <w:color w:val="000000"/>
          <w:sz w:val="22"/>
          <w:szCs w:val="22"/>
        </w:rPr>
        <w:t>1.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1502">
        <w:rPr>
          <w:rFonts w:ascii="Arial" w:hAnsi="Arial" w:cs="Arial"/>
          <w:color w:val="000000"/>
          <w:sz w:val="22"/>
          <w:szCs w:val="22"/>
        </w:rPr>
        <w:t xml:space="preserve">Wykonawca będzie zobowiązany do oznakowania wszystkich dokumentów przekazywanych Uczestnikom i Zamawiającemu, zgodnie z aktualnie obowiązującymi zasadami Podręcznika wnioskodawcy i beneficjenta programów polityki spójności 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2021-2027 </w:t>
      </w:r>
      <w:r w:rsidRPr="003E1502">
        <w:rPr>
          <w:rFonts w:ascii="Arial" w:hAnsi="Arial" w:cs="Arial"/>
          <w:color w:val="000000"/>
          <w:sz w:val="22"/>
          <w:szCs w:val="22"/>
        </w:rPr>
        <w:t xml:space="preserve">w zakresie informacji i promocji. </w:t>
      </w:r>
    </w:p>
    <w:p w14:paraId="276FF639" w14:textId="15835775" w:rsidR="003E1502" w:rsidRPr="003E1502" w:rsidRDefault="00C92F70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="003E1502" w:rsidRPr="003E1502">
        <w:rPr>
          <w:rFonts w:ascii="Arial" w:hAnsi="Arial" w:cs="Arial"/>
          <w:color w:val="000000"/>
          <w:sz w:val="22"/>
          <w:szCs w:val="22"/>
        </w:rPr>
        <w:t xml:space="preserve"> Wykonawca zaakceptuje klauzulę, że otrzyma wynagrodzenie tylko za szkolenia, które rzeczywiście się odbyły. Zamawiający zastrzega sobie prawo zmniejszenia liczby osób skierowanych na szkolenia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45B8F5" w14:textId="77777777" w:rsidR="003E1502" w:rsidRPr="003E1502" w:rsidRDefault="003E1502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A8A1146" w14:textId="77777777" w:rsidR="003E1502" w:rsidRPr="003E1502" w:rsidRDefault="003E1502" w:rsidP="003E1502">
      <w:pPr>
        <w:jc w:val="both"/>
        <w:rPr>
          <w:rFonts w:ascii="Arial" w:hAnsi="Arial" w:cs="Arial"/>
          <w:color w:val="EE0000"/>
          <w:sz w:val="22"/>
          <w:szCs w:val="22"/>
        </w:rPr>
      </w:pPr>
    </w:p>
    <w:p w14:paraId="45E484D0" w14:textId="77777777" w:rsidR="006A3018" w:rsidRPr="00D52AC9" w:rsidRDefault="006A3018" w:rsidP="00D52AC9">
      <w:pPr>
        <w:spacing w:line="200" w:lineRule="atLeast"/>
        <w:jc w:val="both"/>
        <w:rPr>
          <w:rFonts w:ascii="Arial" w:hAnsi="Arial" w:cs="Arial"/>
          <w:w w:val="104"/>
          <w:sz w:val="22"/>
          <w:szCs w:val="22"/>
        </w:rPr>
      </w:pPr>
    </w:p>
    <w:p w14:paraId="34CB159B" w14:textId="46A90D8A" w:rsidR="00A95339" w:rsidRPr="00D52AC9" w:rsidRDefault="00A45B66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V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>. Sposób przygotowania oferty</w:t>
      </w:r>
      <w:r w:rsidR="0078676C">
        <w:rPr>
          <w:rFonts w:ascii="Arial" w:hAnsi="Arial" w:cs="Arial"/>
          <w:b/>
          <w:bCs/>
          <w:sz w:val="22"/>
          <w:szCs w:val="22"/>
        </w:rPr>
        <w:t xml:space="preserve"> i termin składania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ADAD23A" w14:textId="03718369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w w:val="104"/>
          <w:sz w:val="22"/>
          <w:szCs w:val="22"/>
        </w:rPr>
        <w:t xml:space="preserve">1. Ofertę stanowi  </w:t>
      </w:r>
    </w:p>
    <w:p w14:paraId="07BFC2EE" w14:textId="14016036" w:rsidR="00A95339" w:rsidRPr="00D52AC9" w:rsidRDefault="000140D8" w:rsidP="00D52AC9">
      <w:pPr>
        <w:pStyle w:val="Standard"/>
        <w:widowControl w:val="0"/>
        <w:numPr>
          <w:ilvl w:val="0"/>
          <w:numId w:val="26"/>
        </w:numPr>
        <w:spacing w:before="0" w:after="0" w:line="200" w:lineRule="atLeast"/>
        <w:rPr>
          <w:rFonts w:cs="Arial"/>
          <w:w w:val="104"/>
          <w:szCs w:val="22"/>
        </w:rPr>
      </w:pPr>
      <w:r>
        <w:rPr>
          <w:rFonts w:cs="Arial"/>
          <w:w w:val="104"/>
          <w:szCs w:val="22"/>
        </w:rPr>
        <w:t>W</w:t>
      </w:r>
      <w:r w:rsidR="00A95339" w:rsidRPr="00D52AC9">
        <w:rPr>
          <w:rFonts w:cs="Arial"/>
          <w:w w:val="104"/>
          <w:szCs w:val="22"/>
        </w:rPr>
        <w:t>ypełniony formularz oferty</w:t>
      </w:r>
      <w:r w:rsidR="00572D6C">
        <w:rPr>
          <w:rFonts w:cs="Arial"/>
          <w:w w:val="104"/>
          <w:szCs w:val="22"/>
        </w:rPr>
        <w:t xml:space="preserve"> stanowiący Załącznik nr 1</w:t>
      </w:r>
      <w:r w:rsidR="00A95339" w:rsidRPr="00D52AC9">
        <w:rPr>
          <w:rFonts w:cs="Arial"/>
          <w:w w:val="104"/>
          <w:szCs w:val="22"/>
        </w:rPr>
        <w:t xml:space="preserve"> </w:t>
      </w:r>
    </w:p>
    <w:p w14:paraId="1076770F" w14:textId="3359DC92" w:rsidR="00A95339" w:rsidRPr="00D52AC9" w:rsidRDefault="00A95339" w:rsidP="00D52AC9">
      <w:pPr>
        <w:pStyle w:val="Standard"/>
        <w:widowControl w:val="0"/>
        <w:numPr>
          <w:ilvl w:val="0"/>
          <w:numId w:val="26"/>
        </w:numPr>
        <w:spacing w:before="0" w:after="0" w:line="200" w:lineRule="atLeast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Oświadczeni</w:t>
      </w:r>
      <w:r w:rsidR="00A83C13" w:rsidRPr="00D52AC9">
        <w:rPr>
          <w:rFonts w:cs="Arial"/>
          <w:w w:val="104"/>
          <w:szCs w:val="22"/>
        </w:rPr>
        <w:t xml:space="preserve">a stanowiące załącznik </w:t>
      </w:r>
      <w:r w:rsidR="00D631AE">
        <w:rPr>
          <w:rFonts w:cs="Arial"/>
          <w:w w:val="104"/>
          <w:szCs w:val="22"/>
        </w:rPr>
        <w:t xml:space="preserve">nr 2 </w:t>
      </w:r>
      <w:r w:rsidR="00A83C13" w:rsidRPr="00D52AC9">
        <w:rPr>
          <w:rFonts w:cs="Arial"/>
          <w:w w:val="104"/>
          <w:szCs w:val="22"/>
        </w:rPr>
        <w:t>do zapytania</w:t>
      </w:r>
      <w:r w:rsidRPr="00D52AC9">
        <w:rPr>
          <w:rFonts w:cs="Arial"/>
          <w:w w:val="104"/>
          <w:szCs w:val="22"/>
        </w:rPr>
        <w:t xml:space="preserve"> </w:t>
      </w:r>
    </w:p>
    <w:p w14:paraId="2BC23B7D" w14:textId="77777777" w:rsidR="00A95339" w:rsidRPr="00D52AC9" w:rsidRDefault="00A95339" w:rsidP="00D52AC9">
      <w:pPr>
        <w:widowControl w:val="0"/>
        <w:numPr>
          <w:ilvl w:val="0"/>
          <w:numId w:val="26"/>
        </w:numPr>
        <w:tabs>
          <w:tab w:val="left" w:pos="2700"/>
        </w:tabs>
        <w:autoSpaceDE w:val="0"/>
        <w:spacing w:line="20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Pełnomocnictwo do podpisania oferty, jeżeli nie wynika bezpośrednio z załączonych dokumentów.  </w:t>
      </w:r>
    </w:p>
    <w:p w14:paraId="5570F75C" w14:textId="70A88A0C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Oferta musi być złożona pod rygorem nieważności, w formie pisemnej, w języku polskim</w:t>
      </w:r>
      <w:r w:rsidR="00A13F42">
        <w:rPr>
          <w:rFonts w:ascii="Arial" w:hAnsi="Arial" w:cs="Arial"/>
          <w:sz w:val="22"/>
          <w:szCs w:val="22"/>
        </w:rPr>
        <w:t>.</w:t>
      </w:r>
    </w:p>
    <w:p w14:paraId="69CE732A" w14:textId="13D18236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3. Oferta oraz wszystkie załączniki do oferty muszą być podpisane przez osobę upoważnioną do reprezentowania Wykonawcy, zgodnie z formą reprezentacji Wykonawcy określoną </w:t>
      </w:r>
      <w:r w:rsidR="009B119F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 xml:space="preserve">w Krajowym Rejestrze Sądowym lub innym dokumencie, właściwym dla formy organizacyjnej Wykonawcy. </w:t>
      </w:r>
    </w:p>
    <w:p w14:paraId="3024FDEE" w14:textId="2544B353" w:rsidR="00A9533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4. Wymagane dokumenty oraz oświadczenia powinny być składane w formie oryginału albo kserokopii poświadczonej za zgodność z oryginałem przez Wykonawcę. </w:t>
      </w:r>
    </w:p>
    <w:p w14:paraId="6BB8CDE5" w14:textId="729650B9" w:rsidR="0078676C" w:rsidRPr="00D52AC9" w:rsidRDefault="0078676C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Termin składania ofert 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upływa dnia </w:t>
      </w:r>
      <w:r w:rsidR="00E903E5" w:rsidRPr="00A13F42">
        <w:rPr>
          <w:rFonts w:ascii="Arial" w:hAnsi="Arial" w:cs="Arial"/>
          <w:color w:val="000000" w:themeColor="text1"/>
          <w:sz w:val="22"/>
          <w:szCs w:val="22"/>
        </w:rPr>
        <w:t>2</w:t>
      </w:r>
      <w:r w:rsidR="00A13F42" w:rsidRPr="00A13F42">
        <w:rPr>
          <w:rFonts w:ascii="Arial" w:hAnsi="Arial" w:cs="Arial"/>
          <w:color w:val="000000" w:themeColor="text1"/>
          <w:sz w:val="22"/>
          <w:szCs w:val="22"/>
        </w:rPr>
        <w:t>9</w:t>
      </w:r>
      <w:r w:rsidR="009B119F" w:rsidRPr="00A13F42">
        <w:rPr>
          <w:rFonts w:ascii="Arial" w:hAnsi="Arial" w:cs="Arial"/>
          <w:color w:val="000000" w:themeColor="text1"/>
          <w:sz w:val="22"/>
          <w:szCs w:val="22"/>
        </w:rPr>
        <w:t xml:space="preserve"> grudnia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C03985">
        <w:rPr>
          <w:rFonts w:ascii="Arial" w:hAnsi="Arial" w:cs="Arial"/>
          <w:color w:val="000000" w:themeColor="text1"/>
          <w:sz w:val="22"/>
          <w:szCs w:val="22"/>
        </w:rPr>
        <w:t>6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 roku o godz. </w:t>
      </w:r>
      <w:r w:rsidR="00A13F42">
        <w:rPr>
          <w:rFonts w:ascii="Arial" w:hAnsi="Arial" w:cs="Arial"/>
          <w:color w:val="000000" w:themeColor="text1"/>
          <w:sz w:val="22"/>
          <w:szCs w:val="22"/>
        </w:rPr>
        <w:t>9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>.00.</w:t>
      </w:r>
      <w:r w:rsidR="00F658BE" w:rsidRPr="00A13F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8BE">
        <w:rPr>
          <w:rFonts w:ascii="Arial" w:hAnsi="Arial" w:cs="Arial"/>
          <w:sz w:val="22"/>
          <w:szCs w:val="22"/>
        </w:rPr>
        <w:t xml:space="preserve">Ofertę wraz </w:t>
      </w:r>
      <w:r w:rsidR="009B119F">
        <w:rPr>
          <w:rFonts w:ascii="Arial" w:hAnsi="Arial" w:cs="Arial"/>
          <w:sz w:val="22"/>
          <w:szCs w:val="22"/>
        </w:rPr>
        <w:br/>
      </w:r>
      <w:r w:rsidR="00F658BE">
        <w:rPr>
          <w:rFonts w:ascii="Arial" w:hAnsi="Arial" w:cs="Arial"/>
          <w:sz w:val="22"/>
          <w:szCs w:val="22"/>
        </w:rPr>
        <w:t xml:space="preserve">z załącznikami należy złożyć poprzez Bazę Konkurencyjności. </w:t>
      </w:r>
    </w:p>
    <w:p w14:paraId="5798E25D" w14:textId="77777777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0BF64905" w14:textId="5BED84D1" w:rsidR="00A95339" w:rsidRPr="00D52AC9" w:rsidRDefault="00A45B66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VI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>. Wybór oferty</w:t>
      </w:r>
    </w:p>
    <w:p w14:paraId="025BF021" w14:textId="4A0398FD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1.Zamawiający informuje, że zamówienie zostanie udzielone </w:t>
      </w:r>
      <w:r w:rsidR="009B119F">
        <w:rPr>
          <w:rFonts w:ascii="Arial" w:hAnsi="Arial" w:cs="Arial"/>
          <w:sz w:val="22"/>
          <w:szCs w:val="22"/>
        </w:rPr>
        <w:t>Wykonawc</w:t>
      </w:r>
      <w:r w:rsidRPr="00D52AC9">
        <w:rPr>
          <w:rFonts w:ascii="Arial" w:hAnsi="Arial" w:cs="Arial"/>
          <w:sz w:val="22"/>
          <w:szCs w:val="22"/>
        </w:rPr>
        <w:t>y, który zaoferuje</w:t>
      </w:r>
      <w:r w:rsidRPr="00D52AC9">
        <w:rPr>
          <w:rFonts w:ascii="Arial" w:hAnsi="Arial" w:cs="Arial"/>
          <w:w w:val="104"/>
          <w:sz w:val="22"/>
          <w:szCs w:val="22"/>
        </w:rPr>
        <w:t xml:space="preserve">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najniższą  cenę. </w:t>
      </w:r>
    </w:p>
    <w:p w14:paraId="7E469DF7" w14:textId="0CC4E799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w w:val="104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Oferta najtańsza otrzyma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w w:val="104"/>
          <w:sz w:val="22"/>
          <w:szCs w:val="22"/>
        </w:rPr>
        <w:t>największą ilość punktów. Pozostałe proporcjonalnie mniej, według formuły:</w:t>
      </w:r>
    </w:p>
    <w:p w14:paraId="7626F600" w14:textId="77777777" w:rsidR="00A95339" w:rsidRPr="00D52AC9" w:rsidRDefault="00A95339" w:rsidP="00D52AC9">
      <w:pPr>
        <w:autoSpaceDE w:val="0"/>
        <w:spacing w:line="200" w:lineRule="atLeast"/>
        <w:ind w:left="288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(</w:t>
      </w:r>
      <w:proofErr w:type="spellStart"/>
      <w:r w:rsidRPr="00D52AC9">
        <w:rPr>
          <w:rFonts w:ascii="Arial" w:hAnsi="Arial" w:cs="Arial"/>
          <w:b/>
          <w:bCs/>
          <w:sz w:val="22"/>
          <w:szCs w:val="22"/>
        </w:rPr>
        <w:t>Cn</w:t>
      </w:r>
      <w:proofErr w:type="spellEnd"/>
      <w:r w:rsidRPr="00D52AC9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Pr="00D52AC9">
        <w:rPr>
          <w:rFonts w:ascii="Arial" w:hAnsi="Arial" w:cs="Arial"/>
          <w:b/>
          <w:bCs/>
          <w:sz w:val="22"/>
          <w:szCs w:val="22"/>
        </w:rPr>
        <w:t>Cof.b</w:t>
      </w:r>
      <w:proofErr w:type="spellEnd"/>
      <w:r w:rsidRPr="00D52AC9">
        <w:rPr>
          <w:rFonts w:ascii="Arial" w:hAnsi="Arial" w:cs="Arial"/>
          <w:b/>
          <w:bCs/>
          <w:sz w:val="22"/>
          <w:szCs w:val="22"/>
        </w:rPr>
        <w:t>. x 100) x 100% = ilość punktów</w:t>
      </w:r>
      <w:r w:rsidRPr="00D52AC9">
        <w:rPr>
          <w:rFonts w:ascii="Arial" w:hAnsi="Arial" w:cs="Arial"/>
          <w:sz w:val="22"/>
          <w:szCs w:val="22"/>
        </w:rPr>
        <w:t xml:space="preserve">, </w:t>
      </w:r>
    </w:p>
    <w:p w14:paraId="4FB86625" w14:textId="77777777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gdzie:</w:t>
      </w:r>
    </w:p>
    <w:p w14:paraId="703374ED" w14:textId="7AEA157C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 w:rsidRPr="00D52AC9">
        <w:rPr>
          <w:rFonts w:ascii="Arial" w:hAnsi="Arial" w:cs="Arial"/>
          <w:b/>
          <w:bCs/>
          <w:sz w:val="22"/>
          <w:szCs w:val="22"/>
        </w:rPr>
        <w:t>Cn</w:t>
      </w:r>
      <w:proofErr w:type="spellEnd"/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– najniższa cena spośród ofert</w:t>
      </w:r>
      <w:r w:rsidR="00A13F42">
        <w:rPr>
          <w:rFonts w:ascii="Arial" w:hAnsi="Arial" w:cs="Arial"/>
          <w:sz w:val="22"/>
          <w:szCs w:val="22"/>
        </w:rPr>
        <w:t>,</w:t>
      </w:r>
    </w:p>
    <w:p w14:paraId="01199FFD" w14:textId="78F58829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 w:rsidRPr="00D52AC9">
        <w:rPr>
          <w:rFonts w:ascii="Arial" w:hAnsi="Arial" w:cs="Arial"/>
          <w:b/>
          <w:bCs/>
          <w:sz w:val="22"/>
          <w:szCs w:val="22"/>
        </w:rPr>
        <w:t>Cof.b</w:t>
      </w:r>
      <w:proofErr w:type="spellEnd"/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– cena oferty badanej</w:t>
      </w:r>
      <w:r w:rsidR="00A13F42">
        <w:rPr>
          <w:rFonts w:ascii="Arial" w:hAnsi="Arial" w:cs="Arial"/>
          <w:sz w:val="22"/>
          <w:szCs w:val="22"/>
        </w:rPr>
        <w:t>,</w:t>
      </w:r>
    </w:p>
    <w:p w14:paraId="4F1B5200" w14:textId="77777777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100 </w:t>
      </w:r>
      <w:r w:rsidRPr="00D52AC9">
        <w:rPr>
          <w:rFonts w:ascii="Arial" w:hAnsi="Arial" w:cs="Arial"/>
          <w:sz w:val="22"/>
          <w:szCs w:val="22"/>
        </w:rPr>
        <w:t>– wskaźnik stały,</w:t>
      </w:r>
    </w:p>
    <w:p w14:paraId="6625A077" w14:textId="77777777" w:rsidR="00A95339" w:rsidRPr="00D52AC9" w:rsidRDefault="00A95339" w:rsidP="00D52AC9">
      <w:pPr>
        <w:pStyle w:val="Standard"/>
        <w:spacing w:line="200" w:lineRule="atLeast"/>
        <w:rPr>
          <w:rFonts w:cs="Arial"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ab/>
        <w:t xml:space="preserve">100% </w:t>
      </w:r>
      <w:r w:rsidRPr="00D52AC9">
        <w:rPr>
          <w:rFonts w:cs="Arial"/>
          <w:w w:val="104"/>
          <w:szCs w:val="22"/>
        </w:rPr>
        <w:t>– procentowe znaczenie kryterium ceny.</w:t>
      </w:r>
    </w:p>
    <w:p w14:paraId="4C89F210" w14:textId="6D8CA8BF" w:rsidR="00A95339" w:rsidRPr="00D52AC9" w:rsidRDefault="00A95339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2.Wykonawca określi cenę na wszystkie elementy zamówienia w formularzu </w:t>
      </w:r>
      <w:r w:rsidR="0029778C" w:rsidRPr="00D52AC9">
        <w:rPr>
          <w:rFonts w:ascii="Arial" w:hAnsi="Arial" w:cs="Arial"/>
          <w:sz w:val="22"/>
          <w:szCs w:val="22"/>
        </w:rPr>
        <w:t>ofert</w:t>
      </w:r>
      <w:r w:rsidRPr="00D52AC9">
        <w:rPr>
          <w:rFonts w:ascii="Arial" w:hAnsi="Arial" w:cs="Arial"/>
          <w:sz w:val="22"/>
          <w:szCs w:val="22"/>
        </w:rPr>
        <w:t xml:space="preserve">owym.     </w:t>
      </w:r>
    </w:p>
    <w:p w14:paraId="63181AD0" w14:textId="4F5DA0D7" w:rsidR="00A95339" w:rsidRDefault="00A95339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Cena wpisana w „Formularzu oferty” musi zawierać wszystkie koszty związane z realizacją przedmiotu zamówienia (z uwzgl</w:t>
      </w:r>
      <w:r w:rsidRPr="00D52AC9">
        <w:rPr>
          <w:rFonts w:ascii="Arial" w:eastAsia="TimesNewRoman" w:hAnsi="Arial" w:cs="Arial"/>
          <w:sz w:val="22"/>
          <w:szCs w:val="22"/>
        </w:rPr>
        <w:t>ę</w:t>
      </w:r>
      <w:r w:rsidRPr="00D52AC9">
        <w:rPr>
          <w:rFonts w:ascii="Arial" w:hAnsi="Arial" w:cs="Arial"/>
          <w:sz w:val="22"/>
          <w:szCs w:val="22"/>
        </w:rPr>
        <w:t>dnieniem nale</w:t>
      </w:r>
      <w:r w:rsidRPr="00D52AC9">
        <w:rPr>
          <w:rFonts w:ascii="Arial" w:eastAsia="TimesNewRoman" w:hAnsi="Arial" w:cs="Arial"/>
          <w:sz w:val="22"/>
          <w:szCs w:val="22"/>
        </w:rPr>
        <w:t>ż</w:t>
      </w:r>
      <w:r w:rsidRPr="00D52AC9">
        <w:rPr>
          <w:rFonts w:ascii="Arial" w:hAnsi="Arial" w:cs="Arial"/>
          <w:sz w:val="22"/>
          <w:szCs w:val="22"/>
        </w:rPr>
        <w:t>nego podatku VAT). W szczególności podana w ofercie cena musi uwzgl</w:t>
      </w:r>
      <w:r w:rsidRPr="00D52AC9">
        <w:rPr>
          <w:rFonts w:ascii="Arial" w:eastAsia="TimesNewRoman" w:hAnsi="Arial" w:cs="Arial"/>
          <w:sz w:val="22"/>
          <w:szCs w:val="22"/>
        </w:rPr>
        <w:t>ę</w:t>
      </w:r>
      <w:r w:rsidRPr="00D52AC9">
        <w:rPr>
          <w:rFonts w:ascii="Arial" w:hAnsi="Arial" w:cs="Arial"/>
          <w:sz w:val="22"/>
          <w:szCs w:val="22"/>
        </w:rPr>
        <w:t>dnia</w:t>
      </w:r>
      <w:r w:rsidRPr="00D52AC9">
        <w:rPr>
          <w:rFonts w:ascii="Arial" w:eastAsia="TimesNewRoman" w:hAnsi="Arial" w:cs="Arial"/>
          <w:sz w:val="22"/>
          <w:szCs w:val="22"/>
        </w:rPr>
        <w:t xml:space="preserve">ć </w:t>
      </w:r>
      <w:r w:rsidRPr="00D52AC9">
        <w:rPr>
          <w:rFonts w:ascii="Arial" w:hAnsi="Arial" w:cs="Arial"/>
          <w:sz w:val="22"/>
          <w:szCs w:val="22"/>
        </w:rPr>
        <w:t>wszystkie wymagania zamawiaj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>cego okre</w:t>
      </w:r>
      <w:r w:rsidRPr="00D52AC9">
        <w:rPr>
          <w:rFonts w:ascii="Arial" w:eastAsia="TimesNewRoman" w:hAnsi="Arial" w:cs="Arial"/>
          <w:sz w:val="22"/>
          <w:szCs w:val="22"/>
        </w:rPr>
        <w:t>ś</w:t>
      </w:r>
      <w:r w:rsidRPr="00D52AC9">
        <w:rPr>
          <w:rFonts w:ascii="Arial" w:hAnsi="Arial" w:cs="Arial"/>
          <w:sz w:val="22"/>
          <w:szCs w:val="22"/>
        </w:rPr>
        <w:t>lone we wzorze umowy oraz obejmowa</w:t>
      </w:r>
      <w:r w:rsidRPr="00D52AC9">
        <w:rPr>
          <w:rFonts w:ascii="Arial" w:eastAsia="TimesNewRoman" w:hAnsi="Arial" w:cs="Arial"/>
          <w:sz w:val="22"/>
          <w:szCs w:val="22"/>
        </w:rPr>
        <w:t xml:space="preserve">ć </w:t>
      </w:r>
      <w:r w:rsidRPr="00D52AC9">
        <w:rPr>
          <w:rFonts w:ascii="Arial" w:hAnsi="Arial" w:cs="Arial"/>
          <w:sz w:val="22"/>
          <w:szCs w:val="22"/>
        </w:rPr>
        <w:t>wszelkie koszty, jakie poniesie Wykonawca z tytułu nale</w:t>
      </w:r>
      <w:r w:rsidRPr="00D52AC9">
        <w:rPr>
          <w:rFonts w:ascii="Arial" w:eastAsia="TimesNewRoman" w:hAnsi="Arial" w:cs="Arial"/>
          <w:sz w:val="22"/>
          <w:szCs w:val="22"/>
        </w:rPr>
        <w:t>ż</w:t>
      </w:r>
      <w:r w:rsidRPr="00D52AC9">
        <w:rPr>
          <w:rFonts w:ascii="Arial" w:hAnsi="Arial" w:cs="Arial"/>
          <w:sz w:val="22"/>
          <w:szCs w:val="22"/>
        </w:rPr>
        <w:t>ytej oraz zgodnej  z obowi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>zuj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 xml:space="preserve">cymi przepisami realizacji przedmiotu zamówienia (w tym również: </w:t>
      </w:r>
      <w:r w:rsidR="00564992" w:rsidRPr="00564992">
        <w:rPr>
          <w:rFonts w:ascii="Arial" w:hAnsi="Arial" w:cs="Arial"/>
          <w:sz w:val="22"/>
          <w:szCs w:val="22"/>
        </w:rPr>
        <w:t>wynagrodzenie prowadzącego, zapewnienie materiałów szkoleniowych dla uczestników</w:t>
      </w:r>
      <w:r w:rsidR="00564992">
        <w:rPr>
          <w:rFonts w:ascii="Arial" w:hAnsi="Arial" w:cs="Arial"/>
          <w:sz w:val="22"/>
          <w:szCs w:val="22"/>
        </w:rPr>
        <w:t xml:space="preserve">, </w:t>
      </w:r>
      <w:r w:rsidR="00564992" w:rsidRPr="00564992">
        <w:rPr>
          <w:rFonts w:ascii="Arial" w:hAnsi="Arial" w:cs="Arial"/>
          <w:sz w:val="22"/>
          <w:szCs w:val="22"/>
        </w:rPr>
        <w:t xml:space="preserve">koszt wynajmu </w:t>
      </w:r>
      <w:r w:rsidR="000140D8">
        <w:rPr>
          <w:rFonts w:ascii="Arial" w:hAnsi="Arial" w:cs="Arial"/>
          <w:sz w:val="22"/>
          <w:szCs w:val="22"/>
        </w:rPr>
        <w:t>s</w:t>
      </w:r>
      <w:r w:rsidR="00564992" w:rsidRPr="00564992">
        <w:rPr>
          <w:rFonts w:ascii="Arial" w:hAnsi="Arial" w:cs="Arial"/>
          <w:sz w:val="22"/>
          <w:szCs w:val="22"/>
        </w:rPr>
        <w:t>ali szkoleniowej na potrzeby realizacji zamówienia</w:t>
      </w:r>
      <w:r w:rsidR="00564992">
        <w:rPr>
          <w:rFonts w:ascii="Arial" w:hAnsi="Arial" w:cs="Arial"/>
          <w:sz w:val="22"/>
          <w:szCs w:val="22"/>
        </w:rPr>
        <w:t xml:space="preserve"> </w:t>
      </w:r>
      <w:r w:rsidR="00922910">
        <w:rPr>
          <w:rFonts w:ascii="Arial" w:hAnsi="Arial" w:cs="Arial"/>
          <w:color w:val="EE0000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 xml:space="preserve">itd.) </w:t>
      </w:r>
    </w:p>
    <w:p w14:paraId="70DA824D" w14:textId="77777777" w:rsidR="00165ECD" w:rsidRPr="00D52AC9" w:rsidRDefault="00165ECD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3289A8E9" w14:textId="6DD87CEC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3</w:t>
      </w:r>
      <w:r w:rsidR="000140D8">
        <w:rPr>
          <w:rFonts w:ascii="Arial" w:hAnsi="Arial" w:cs="Arial"/>
          <w:sz w:val="22"/>
          <w:szCs w:val="22"/>
        </w:rPr>
        <w:t xml:space="preserve">. </w:t>
      </w:r>
      <w:r w:rsidRPr="00165ECD">
        <w:rPr>
          <w:rFonts w:ascii="Arial" w:hAnsi="Arial" w:cs="Arial"/>
          <w:sz w:val="22"/>
          <w:szCs w:val="22"/>
        </w:rPr>
        <w:t xml:space="preserve">Program </w:t>
      </w:r>
      <w:r w:rsidR="000140D8">
        <w:rPr>
          <w:rFonts w:ascii="Arial" w:hAnsi="Arial" w:cs="Arial"/>
          <w:sz w:val="22"/>
          <w:szCs w:val="22"/>
        </w:rPr>
        <w:t>szkolenia:</w:t>
      </w:r>
    </w:p>
    <w:p w14:paraId="6621C956" w14:textId="77777777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3935C827" w14:textId="0147252B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a)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Wykonawca zobowiązany jest do przygotowania szczegółowych programów </w:t>
      </w:r>
      <w:r w:rsidR="000140D8">
        <w:rPr>
          <w:rFonts w:ascii="Arial" w:hAnsi="Arial" w:cs="Arial"/>
          <w:sz w:val="22"/>
          <w:szCs w:val="22"/>
        </w:rPr>
        <w:t>szkolenia</w:t>
      </w:r>
      <w:r w:rsidRPr="00165ECD">
        <w:rPr>
          <w:rFonts w:ascii="Arial" w:hAnsi="Arial" w:cs="Arial"/>
          <w:sz w:val="22"/>
          <w:szCs w:val="22"/>
        </w:rPr>
        <w:t xml:space="preserve"> – </w:t>
      </w:r>
      <w:r w:rsidR="00A13F42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>z rozpisaniem na dni i godziny (przypadające na dane grupy zagadnień) oraz dostarczenia ich do 3 dni przed rozpoczęciem realizacji przedmiotu zamówienia w celu akceptacji przez Zamawiającego. Zamawiający zastrzega sobie możliwość korekty przedstawionych dokumentów. W przypadku zastrzeżeń Zamawiającego w powyższym zakresie Wykonawca zobowiązany jest do ich zastosowania pod rygorem odstąpienia od umowy z winy Wykonawcy.</w:t>
      </w:r>
      <w:r w:rsidR="00C92F70">
        <w:rPr>
          <w:rFonts w:ascii="Arial" w:hAnsi="Arial" w:cs="Arial"/>
          <w:sz w:val="22"/>
          <w:szCs w:val="22"/>
        </w:rPr>
        <w:t xml:space="preserve"> Harmonogram realizacji szkoleń w zakresie dni i godzi</w:t>
      </w:r>
      <w:r w:rsidR="00A06DA7">
        <w:rPr>
          <w:rFonts w:ascii="Arial" w:hAnsi="Arial" w:cs="Arial"/>
          <w:sz w:val="22"/>
          <w:szCs w:val="22"/>
        </w:rPr>
        <w:t>n</w:t>
      </w:r>
      <w:r w:rsidR="00C92F70">
        <w:rPr>
          <w:rFonts w:ascii="Arial" w:hAnsi="Arial" w:cs="Arial"/>
          <w:sz w:val="22"/>
          <w:szCs w:val="22"/>
        </w:rPr>
        <w:t xml:space="preserve"> może ulec zmianie ale każda zmiana powinna być przedstawiona Zamawiającemu do ostatniego dnia miesiąca poprzedzającego miesiąc, którego dotyczy zmiana. </w:t>
      </w:r>
    </w:p>
    <w:p w14:paraId="5F4C46D3" w14:textId="2169A47C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b)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Programy poszczególnych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 xml:space="preserve"> powinny zawierać informacje dotyczące ich tematyki </w:t>
      </w:r>
      <w:r w:rsidR="00A13F42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 xml:space="preserve">z podziałem na zajęcia teoretyczne i praktyczne oraz informacje dotyczące wiedzy </w:t>
      </w:r>
      <w:r w:rsidR="00895293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 xml:space="preserve">i umiejętności jakie zdobędą uczestnicy po ich zakończeniu. Zamawiający zastrzega sobie prawo do korekty programów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 xml:space="preserve"> w zakresie nieograniczonym regulacjami prawnymi.</w:t>
      </w:r>
    </w:p>
    <w:p w14:paraId="34025203" w14:textId="77777777" w:rsidR="00A13F42" w:rsidRDefault="00A13F42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0C45F182" w14:textId="58111548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4</w:t>
      </w:r>
      <w:r w:rsidR="00A13F42">
        <w:rPr>
          <w:rFonts w:ascii="Arial" w:hAnsi="Arial" w:cs="Arial"/>
          <w:sz w:val="22"/>
          <w:szCs w:val="22"/>
        </w:rPr>
        <w:t>.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Materiały szkoleniowe</w:t>
      </w:r>
    </w:p>
    <w:p w14:paraId="545259BB" w14:textId="01707498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a)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Wykonawca zobowiązany jest do przygotowania materiałów szkoleniowych (opracowania, wydruku materiałów szkolenio</w:t>
      </w:r>
      <w:r w:rsidR="00A06DA7">
        <w:rPr>
          <w:rFonts w:ascii="Arial" w:hAnsi="Arial" w:cs="Arial"/>
          <w:sz w:val="22"/>
          <w:szCs w:val="22"/>
        </w:rPr>
        <w:t>wych</w:t>
      </w:r>
      <w:r w:rsidRPr="00165ECD">
        <w:rPr>
          <w:rFonts w:ascii="Arial" w:hAnsi="Arial" w:cs="Arial"/>
          <w:sz w:val="22"/>
          <w:szCs w:val="22"/>
        </w:rPr>
        <w:t xml:space="preserve">) dla każdego uczestnika poszczególnych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>. Materiały muszą być dostosowane do danego rodzaju szkolenia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i powinny pozwalać na samodzielną edukację z zakresu jego tematyki.</w:t>
      </w:r>
      <w:r w:rsidR="00E91552">
        <w:rPr>
          <w:rFonts w:ascii="Arial" w:hAnsi="Arial" w:cs="Arial"/>
          <w:sz w:val="22"/>
          <w:szCs w:val="22"/>
        </w:rPr>
        <w:t xml:space="preserve"> Materiały powinny zawierać logotypy wynikające z wymogów informacji i promocji. </w:t>
      </w:r>
    </w:p>
    <w:p w14:paraId="2EC996F3" w14:textId="5B4D4C67" w:rsidR="00A95339" w:rsidRPr="00E91552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b)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Komplet materiałów szkoleniowych dla każdego uczestnika kursu obejmuje: papierową wersję materiałów szkoleniowych, bądź podręcznik spójny z zakresem tematycznym danego </w:t>
      </w:r>
      <w:r w:rsidR="00895293">
        <w:rPr>
          <w:rFonts w:ascii="Arial" w:hAnsi="Arial" w:cs="Arial"/>
          <w:sz w:val="22"/>
          <w:szCs w:val="22"/>
        </w:rPr>
        <w:t>szkolenia</w:t>
      </w:r>
      <w:r w:rsidRPr="00165ECD">
        <w:rPr>
          <w:rFonts w:ascii="Arial" w:hAnsi="Arial" w:cs="Arial"/>
          <w:sz w:val="22"/>
          <w:szCs w:val="22"/>
        </w:rPr>
        <w:t xml:space="preserve">); </w:t>
      </w:r>
      <w:r w:rsidRPr="00E91552">
        <w:rPr>
          <w:rFonts w:ascii="Arial" w:hAnsi="Arial" w:cs="Arial"/>
          <w:color w:val="000000" w:themeColor="text1"/>
          <w:sz w:val="22"/>
          <w:szCs w:val="22"/>
        </w:rPr>
        <w:t>materiały papiernicze (długopis, notatnik).</w:t>
      </w:r>
    </w:p>
    <w:p w14:paraId="1FF978DF" w14:textId="77777777" w:rsidR="00C92F70" w:rsidRDefault="00C92F70" w:rsidP="00D52AC9">
      <w:pPr>
        <w:pStyle w:val="Standard"/>
        <w:tabs>
          <w:tab w:val="left" w:pos="540"/>
        </w:tabs>
        <w:spacing w:line="200" w:lineRule="atLeast"/>
        <w:rPr>
          <w:rFonts w:cs="Arial"/>
          <w:b/>
          <w:bCs/>
          <w:szCs w:val="22"/>
        </w:rPr>
      </w:pPr>
    </w:p>
    <w:p w14:paraId="06B0A5A6" w14:textId="3F78FFC8" w:rsidR="00A95339" w:rsidRPr="00D52AC9" w:rsidRDefault="0029778C" w:rsidP="00D52AC9">
      <w:pPr>
        <w:pStyle w:val="Standard"/>
        <w:tabs>
          <w:tab w:val="left" w:pos="540"/>
        </w:tabs>
        <w:spacing w:line="200" w:lineRule="atLeast"/>
        <w:rPr>
          <w:rFonts w:cs="Arial"/>
          <w:b/>
          <w:bCs/>
          <w:szCs w:val="22"/>
        </w:rPr>
      </w:pPr>
      <w:r w:rsidRPr="00D52AC9">
        <w:rPr>
          <w:rFonts w:cs="Arial"/>
          <w:b/>
          <w:bCs/>
          <w:szCs w:val="22"/>
        </w:rPr>
        <w:t>V</w:t>
      </w:r>
      <w:r w:rsidR="00A45B66" w:rsidRPr="00D52AC9">
        <w:rPr>
          <w:rFonts w:cs="Arial"/>
          <w:b/>
          <w:bCs/>
          <w:szCs w:val="22"/>
        </w:rPr>
        <w:t>II</w:t>
      </w:r>
      <w:r w:rsidR="00A95339" w:rsidRPr="00D52AC9">
        <w:rPr>
          <w:rFonts w:cs="Arial"/>
          <w:b/>
          <w:bCs/>
          <w:szCs w:val="22"/>
        </w:rPr>
        <w:t xml:space="preserve">. Termin realizacji </w:t>
      </w:r>
      <w:r w:rsidR="00922910">
        <w:rPr>
          <w:rFonts w:cs="Arial"/>
          <w:b/>
          <w:bCs/>
          <w:szCs w:val="22"/>
        </w:rPr>
        <w:t>usługi</w:t>
      </w:r>
      <w:r w:rsidR="00A95339" w:rsidRPr="00D52AC9">
        <w:rPr>
          <w:rFonts w:cs="Arial"/>
          <w:b/>
          <w:bCs/>
          <w:szCs w:val="22"/>
        </w:rPr>
        <w:t>: od daty podpisania umowy</w:t>
      </w:r>
      <w:r w:rsidRPr="00D52AC9">
        <w:rPr>
          <w:rFonts w:cs="Arial"/>
          <w:b/>
          <w:bCs/>
          <w:szCs w:val="22"/>
        </w:rPr>
        <w:t xml:space="preserve"> do </w:t>
      </w:r>
      <w:r w:rsidR="00AE3A52" w:rsidRPr="00D52AC9">
        <w:rPr>
          <w:rFonts w:cs="Arial"/>
          <w:b/>
          <w:bCs/>
          <w:szCs w:val="22"/>
        </w:rPr>
        <w:t>30 kwietnia 2028</w:t>
      </w:r>
      <w:r w:rsidRPr="00D52AC9">
        <w:rPr>
          <w:rFonts w:cs="Arial"/>
          <w:b/>
          <w:bCs/>
          <w:szCs w:val="22"/>
        </w:rPr>
        <w:t>.</w:t>
      </w:r>
    </w:p>
    <w:p w14:paraId="142DBC4D" w14:textId="7CC8E985" w:rsidR="006A3018" w:rsidRPr="00D52AC9" w:rsidRDefault="006A3018" w:rsidP="00D52AC9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</w:p>
    <w:p w14:paraId="43E64FAB" w14:textId="7AB160DD" w:rsidR="00D52AC9" w:rsidRDefault="0029778C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>VI</w:t>
      </w:r>
      <w:r w:rsidR="00A45B66" w:rsidRPr="00D52AC9">
        <w:rPr>
          <w:rFonts w:cs="Arial"/>
          <w:b/>
          <w:bCs/>
          <w:w w:val="104"/>
          <w:szCs w:val="22"/>
        </w:rPr>
        <w:t>II</w:t>
      </w:r>
      <w:r w:rsidR="00895293">
        <w:rPr>
          <w:rFonts w:cs="Arial"/>
          <w:b/>
          <w:bCs/>
          <w:w w:val="104"/>
          <w:szCs w:val="22"/>
        </w:rPr>
        <w:t>.</w:t>
      </w:r>
      <w:r w:rsidRPr="00D52AC9">
        <w:rPr>
          <w:rFonts w:cs="Arial"/>
          <w:b/>
          <w:bCs/>
          <w:w w:val="104"/>
          <w:szCs w:val="22"/>
        </w:rPr>
        <w:t xml:space="preserve"> Warunki płatności. </w:t>
      </w:r>
      <w:r w:rsidRPr="00D52AC9">
        <w:rPr>
          <w:rFonts w:cs="Arial"/>
          <w:w w:val="104"/>
          <w:szCs w:val="22"/>
        </w:rPr>
        <w:t>Szczegółowe zapisy zawiera wzór umowy stanowiący załącznik nr 3 do zaproszenia – wzór umowy</w:t>
      </w:r>
      <w:r w:rsidR="00572D6C">
        <w:rPr>
          <w:rFonts w:cs="Arial"/>
          <w:w w:val="104"/>
          <w:szCs w:val="22"/>
        </w:rPr>
        <w:t>.</w:t>
      </w:r>
    </w:p>
    <w:p w14:paraId="4C490A20" w14:textId="2FA27998" w:rsidR="00572D6C" w:rsidRPr="00572D6C" w:rsidRDefault="00572D6C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>
        <w:rPr>
          <w:rFonts w:cs="Arial"/>
          <w:w w:val="104"/>
          <w:szCs w:val="22"/>
        </w:rPr>
        <w:t>Płatność nastąpi na podstawie faktury w terminie do 30 dni od wpływu prawidłowo wystawionej faktury do siedziby Zamawiającego.</w:t>
      </w:r>
    </w:p>
    <w:p w14:paraId="5282525D" w14:textId="77777777" w:rsidR="006872C2" w:rsidRDefault="006872C2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</w:p>
    <w:p w14:paraId="1848C3A4" w14:textId="304E9A4D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>IX</w:t>
      </w:r>
      <w:r w:rsidR="00D52AC9">
        <w:rPr>
          <w:rFonts w:cs="Arial"/>
          <w:b/>
          <w:bCs/>
          <w:w w:val="104"/>
          <w:szCs w:val="22"/>
        </w:rPr>
        <w:t>.</w:t>
      </w:r>
      <w:r w:rsidRPr="00D52AC9">
        <w:rPr>
          <w:rFonts w:cs="Arial"/>
          <w:b/>
          <w:bCs/>
          <w:w w:val="104"/>
          <w:szCs w:val="22"/>
        </w:rPr>
        <w:t xml:space="preserve"> Zamówienia częściowe</w:t>
      </w:r>
    </w:p>
    <w:p w14:paraId="3A862912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Zamawiający nie dopuszcza składania ofert częściowych.</w:t>
      </w:r>
    </w:p>
    <w:p w14:paraId="46074A9A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</w:p>
    <w:p w14:paraId="47E25DBF" w14:textId="584115C2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 xml:space="preserve">X. Zamówienia uzupełniające </w:t>
      </w:r>
    </w:p>
    <w:p w14:paraId="523349CB" w14:textId="5A4C98A8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 xml:space="preserve">Zamawiający dopuszcza możliwość zamówień uzupełniających (na poziomie do 50% wartości zamówienia). Zamawiający skorzysta z możliwości zamówienia uzupełniającego jedynie w sytuacji zaistnienia istotnych z punktu widzenia realizacji projektu okoliczności, </w:t>
      </w:r>
      <w:r w:rsidR="00922910">
        <w:rPr>
          <w:rFonts w:cs="Arial"/>
          <w:w w:val="104"/>
          <w:szCs w:val="22"/>
        </w:rPr>
        <w:t>których</w:t>
      </w:r>
      <w:r w:rsidRPr="00D52AC9">
        <w:rPr>
          <w:rFonts w:cs="Arial"/>
          <w:w w:val="104"/>
          <w:szCs w:val="22"/>
        </w:rPr>
        <w:t xml:space="preserve"> nie mógł przewidzieć na etapie tworzenia zapytania ofertowego. </w:t>
      </w:r>
    </w:p>
    <w:p w14:paraId="0D59BCF1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</w:p>
    <w:p w14:paraId="7A554320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 xml:space="preserve">XI. Informacja o ofercie wariantowej i umowie ramowej oraz aukcji elektronicznej </w:t>
      </w:r>
    </w:p>
    <w:p w14:paraId="6CDE9E0E" w14:textId="4506255F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Zamawiający nie dopuszcza składania ofert wariantowych i nie przewiduje zawarcia umowy ramowej oraz nie przewiduje wyboru oferty najkorzystniejszej z zastosowaniem aukcji elektronicznej.</w:t>
      </w:r>
    </w:p>
    <w:p w14:paraId="440B3E10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spacing w:line="276" w:lineRule="auto"/>
        <w:ind w:left="1166" w:right="115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7E58C31A" w14:textId="01DDF02E" w:rsidR="00D6632C" w:rsidRPr="00D6632C" w:rsidRDefault="00A83C13" w:rsidP="00D52AC9">
      <w:pPr>
        <w:widowControl w:val="0"/>
        <w:tabs>
          <w:tab w:val="left" w:pos="1027"/>
        </w:tabs>
        <w:suppressAutoHyphens w:val="0"/>
        <w:autoSpaceDE w:val="0"/>
        <w:autoSpaceDN w:val="0"/>
        <w:spacing w:before="1" w:line="276" w:lineRule="auto"/>
        <w:ind w:right="112"/>
        <w:jc w:val="both"/>
        <w:outlineLvl w:val="0"/>
        <w:rPr>
          <w:rFonts w:ascii="Arial" w:eastAsia="Carlito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b/>
          <w:bCs/>
          <w:sz w:val="22"/>
          <w:szCs w:val="22"/>
          <w:lang w:eastAsia="en-US"/>
        </w:rPr>
        <w:t xml:space="preserve">XII.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INFORMACJE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b/>
          <w:bCs/>
          <w:spacing w:val="3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FORMALNOŚCIACH,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JAKIE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POWINNY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ZOSTAĆ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DOPEŁNIONE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PO</w:t>
      </w:r>
      <w:r w:rsidR="00D6632C" w:rsidRPr="00D6632C">
        <w:rPr>
          <w:rFonts w:ascii="Arial" w:eastAsia="Carlito" w:hAnsi="Arial" w:cs="Arial"/>
          <w:b/>
          <w:bCs/>
          <w:spacing w:val="3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WYBORZE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OFERTY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b/>
          <w:bCs/>
          <w:spacing w:val="3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CELU ZAWARCIA UMOWY W SPRAWIE ZAMÓWIENIA PUBLICZNEGO</w:t>
      </w:r>
    </w:p>
    <w:p w14:paraId="2E41ADBD" w14:textId="77777777" w:rsidR="00D6632C" w:rsidRPr="00D6632C" w:rsidRDefault="00D6632C" w:rsidP="00D52AC9">
      <w:pPr>
        <w:widowControl w:val="0"/>
        <w:tabs>
          <w:tab w:val="left" w:pos="1452"/>
        </w:tabs>
        <w:suppressAutoHyphens w:val="0"/>
        <w:autoSpaceDE w:val="0"/>
        <w:autoSpaceDN w:val="0"/>
        <w:spacing w:before="1" w:line="276" w:lineRule="auto"/>
        <w:ind w:left="1027" w:right="114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28B2F7B7" w14:textId="77777777" w:rsidR="00D6632C" w:rsidRPr="00D6632C" w:rsidRDefault="00D6632C" w:rsidP="00D52AC9">
      <w:pPr>
        <w:widowControl w:val="0"/>
        <w:tabs>
          <w:tab w:val="left" w:pos="1452"/>
        </w:tabs>
        <w:suppressAutoHyphens w:val="0"/>
        <w:autoSpaceDE w:val="0"/>
        <w:autoSpaceDN w:val="0"/>
        <w:spacing w:before="1" w:line="276" w:lineRule="auto"/>
        <w:ind w:right="114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6632C">
        <w:rPr>
          <w:rFonts w:ascii="Arial" w:eastAsia="Carlito" w:hAnsi="Arial" w:cs="Arial"/>
          <w:sz w:val="22"/>
          <w:szCs w:val="22"/>
          <w:lang w:eastAsia="en-US"/>
        </w:rPr>
        <w:t xml:space="preserve">Zamawiający zawiera umowę w sprawie zamówienia po przekazaniu wybranemu w toku postępowania wykonawcy zawiadomienia o wyborze oferty, nie później jednak niż przed upływem terminu związania </w:t>
      </w:r>
      <w:r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>ofertą.</w:t>
      </w:r>
    </w:p>
    <w:p w14:paraId="74D5E8F7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spacing w:before="41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4D57427E" w14:textId="32E9085A" w:rsidR="00D6632C" w:rsidRPr="00D6632C" w:rsidRDefault="00A83C13" w:rsidP="00D52AC9">
      <w:pPr>
        <w:widowControl w:val="0"/>
        <w:suppressAutoHyphens w:val="0"/>
        <w:autoSpaceDE w:val="0"/>
        <w:autoSpaceDN w:val="0"/>
        <w:jc w:val="both"/>
        <w:outlineLvl w:val="0"/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  <w:t xml:space="preserve">XIV. </w:t>
      </w:r>
      <w:r w:rsidR="00D6632C" w:rsidRPr="00D6632C"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  <w:t>RODO</w:t>
      </w:r>
    </w:p>
    <w:p w14:paraId="279EB1DE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ind w:left="172"/>
        <w:jc w:val="both"/>
        <w:outlineLvl w:val="0"/>
        <w:rPr>
          <w:rFonts w:ascii="Arial" w:eastAsia="Carlito" w:hAnsi="Arial" w:cs="Arial"/>
          <w:b/>
          <w:bCs/>
          <w:sz w:val="22"/>
          <w:szCs w:val="22"/>
          <w:lang w:eastAsia="en-US"/>
        </w:rPr>
      </w:pPr>
    </w:p>
    <w:p w14:paraId="0D0DDBBC" w14:textId="753AD00D" w:rsidR="00A83C13" w:rsidRPr="00D52AC9" w:rsidRDefault="00A83C13" w:rsidP="00D52AC9">
      <w:pPr>
        <w:widowControl w:val="0"/>
        <w:tabs>
          <w:tab w:val="left" w:pos="1427"/>
        </w:tabs>
        <w:autoSpaceDE w:val="0"/>
        <w:autoSpaceDN w:val="0"/>
        <w:spacing w:before="4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1.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D52AC9">
        <w:rPr>
          <w:rFonts w:ascii="Arial" w:eastAsia="Carlito" w:hAnsi="Arial" w:cs="Arial"/>
          <w:sz w:val="22"/>
          <w:szCs w:val="22"/>
          <w:lang w:eastAsia="en-US"/>
        </w:rPr>
        <w:t>Fundację Edukacji Lokalnej AB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. Dotyczy to również informacji o zawarciu i wykonywaniu niniejszej Umowy.</w:t>
      </w:r>
    </w:p>
    <w:p w14:paraId="24E85F9D" w14:textId="0CD9BA23" w:rsidR="00D6632C" w:rsidRPr="00D6632C" w:rsidRDefault="00A83C13" w:rsidP="00D52AC9">
      <w:pPr>
        <w:widowControl w:val="0"/>
        <w:tabs>
          <w:tab w:val="left" w:pos="1427"/>
        </w:tabs>
        <w:autoSpaceDE w:val="0"/>
        <w:autoSpaceDN w:val="0"/>
        <w:spacing w:before="4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 xml:space="preserve">2.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Zamawiający oświadcza, iż jest administratorem danych osobowych w rozumieniu Rozporządzenia Parlamentu Europejskiego i Rady (UE) 2016/679 z dnia 27 kwietnia 2016 r. w sprawie ochrony osób fizycznych w związku z przetwarzaniem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sprawie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swobodnego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przepływu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takich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oraz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uchylenia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dyrektywy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01A8C588" w14:textId="4BF1AABE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before="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3.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których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 w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 przetwarzane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przez Zamawiającego na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podstawie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RODO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jedynie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 celu i zakresie niezbędnym do wykonania zadań administratora danych osobowych związanych z realizacją niniejszej Umowy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kategorii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zwykłe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–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imię,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nazwisko,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ew.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zajmowane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stanowisko,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numer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służbowego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telefonu,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służbowy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 xml:space="preserve">adres 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>email.</w:t>
      </w:r>
    </w:p>
    <w:p w14:paraId="42AEAE6D" w14:textId="32F8408F" w:rsidR="00D6632C" w:rsidRPr="00D52AC9" w:rsidRDefault="00A83C13" w:rsidP="00D52AC9">
      <w:pPr>
        <w:widowControl w:val="0"/>
        <w:tabs>
          <w:tab w:val="left" w:pos="1376"/>
        </w:tabs>
        <w:autoSpaceDE w:val="0"/>
        <w:autoSpaceDN w:val="0"/>
        <w:spacing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4.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52AC9">
        <w:rPr>
          <w:rFonts w:ascii="Arial" w:eastAsia="Carlito" w:hAnsi="Arial" w:cs="Arial"/>
          <w:spacing w:val="-9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52AC9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52AC9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przekazywane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podmiotom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trzecim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ile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52AC9">
        <w:rPr>
          <w:rFonts w:ascii="Arial" w:eastAsia="Carlito" w:hAnsi="Arial" w:cs="Arial"/>
          <w:spacing w:val="-7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będzie</w:t>
      </w:r>
      <w:r w:rsidR="00D6632C" w:rsidRPr="00D52AC9">
        <w:rPr>
          <w:rFonts w:ascii="Arial" w:eastAsia="Carlito" w:hAnsi="Arial" w:cs="Arial"/>
          <w:spacing w:val="-9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się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to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wiązało z koniecznością wynikającą z realizacji niniejszej Umowy.</w:t>
      </w:r>
    </w:p>
    <w:p w14:paraId="42665208" w14:textId="1525D22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9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5.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wskazanych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przekazywane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państwa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trzeciego,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ani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organizacji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międzynarodowej w rozumieniu RODO.</w:t>
      </w:r>
    </w:p>
    <w:p w14:paraId="6A65D851" w14:textId="7CF9E6D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6.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przez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okres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10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lat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od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końca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roku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kalendarzowego,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 którym niniejsza Umowa została wykonana, chyba, że niezbędny będzie dłuższy okres przetwarzania np.: z uwagi na obowiązki archiwizacyjne, dochodzenie roszczeń itp.</w:t>
      </w:r>
    </w:p>
    <w:p w14:paraId="60288C57" w14:textId="7E5A6A4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7.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Osobom, o których mowa w ust. 2, przysługuje prawo do żądania od administratora danych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dostępu do ich danych osobowych,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sprostowania,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usunięcia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lub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ograniczenia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lub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sprzeciwu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wobec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przetwarzania, a także prawo do przenoszenia danych.</w:t>
      </w:r>
    </w:p>
    <w:p w14:paraId="0E9CDB8C" w14:textId="17534F4A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21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8.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Osobom,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związku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przetwarzaniem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przysługuje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prawo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wniesienia skargi do organu nadzorczego Prezesa Urzędu Ochrony Danych Osobowych.</w:t>
      </w:r>
    </w:p>
    <w:p w14:paraId="329F3997" w14:textId="3D99828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9.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Podanie danych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osobowych,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których mowa w ust.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 jest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wymagane do zawarcia niniejszej Umowy, odmowa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podania danych osobowych skutkować będzie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niemożnością zawarcia i realizacji Umowy. Wniesienie żądania usunięcia lub ograniczenia przetwarzania może skutkować (według wyboru Wykonawcy) rozwiązaniem niniejszej Umowy z winy Wykonawcy.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Wniesienie przez wyżej opisaną osobę fizyczną żądania jak w zdaniu drugim skutkuje obowiązkiem Wykonawcy niezwłocznego wskazania innej osoby w jej miejsce.</w:t>
      </w:r>
    </w:p>
    <w:p w14:paraId="21712462" w14:textId="0EE69705" w:rsidR="00D6632C" w:rsidRPr="00D6632C" w:rsidRDefault="00A83C13" w:rsidP="00D52AC9">
      <w:pPr>
        <w:widowControl w:val="0"/>
        <w:tabs>
          <w:tab w:val="left" w:pos="1477"/>
        </w:tabs>
        <w:suppressAutoHyphens w:val="0"/>
        <w:autoSpaceDE w:val="0"/>
        <w:autoSpaceDN w:val="0"/>
        <w:spacing w:before="1" w:line="276" w:lineRule="auto"/>
        <w:ind w:right="119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10.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oparciu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dane osobowe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 o których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Zamawiający nie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będzie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podejmował zautomatyzowanych decyzji, w tym decyzji będących wynikiem profilowania w rozumieniu RODO.</w:t>
      </w:r>
    </w:p>
    <w:p w14:paraId="0C8D84DE" w14:textId="656BB39D" w:rsidR="00D6632C" w:rsidRPr="00D6632C" w:rsidRDefault="00A83C13" w:rsidP="00D52AC9">
      <w:pPr>
        <w:widowControl w:val="0"/>
        <w:tabs>
          <w:tab w:val="left" w:pos="1477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11.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Wykonawca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zobowiązuje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się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poinformować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osoby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fizyczne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niepodpisujące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niniejszej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umowy,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7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 o treści niniejszego paragrafu.</w:t>
      </w:r>
    </w:p>
    <w:p w14:paraId="6527D92F" w14:textId="2C2EF425" w:rsidR="0029778C" w:rsidRPr="00D52AC9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4C3BD49" w14:textId="77777777" w:rsidR="0029778C" w:rsidRPr="00D52AC9" w:rsidRDefault="0029778C" w:rsidP="00D52AC9">
      <w:pPr>
        <w:pStyle w:val="Standard"/>
        <w:spacing w:line="200" w:lineRule="atLeast"/>
        <w:ind w:right="-195"/>
        <w:rPr>
          <w:rFonts w:cs="Arial"/>
          <w:szCs w:val="22"/>
        </w:rPr>
      </w:pPr>
      <w:r w:rsidRPr="00D52AC9">
        <w:rPr>
          <w:rFonts w:cs="Arial"/>
          <w:szCs w:val="22"/>
        </w:rPr>
        <w:t>W załączeniu:</w:t>
      </w:r>
    </w:p>
    <w:p w14:paraId="244171DD" w14:textId="77777777" w:rsidR="0029778C" w:rsidRPr="00D52AC9" w:rsidRDefault="0029778C" w:rsidP="00D52AC9">
      <w:pPr>
        <w:pStyle w:val="Standard"/>
        <w:spacing w:line="200" w:lineRule="atLeast"/>
        <w:ind w:right="-195"/>
        <w:rPr>
          <w:rFonts w:cs="Arial"/>
          <w:szCs w:val="22"/>
        </w:rPr>
      </w:pPr>
    </w:p>
    <w:p w14:paraId="7DB9E4AD" w14:textId="77777777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>Załącznik nr 1 do zaproszenia – formularz oferty</w:t>
      </w:r>
    </w:p>
    <w:p w14:paraId="5F86C64B" w14:textId="1A70D081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 xml:space="preserve">Załącznik nr 2 Oświadczenie o spełnianiu warunków udziału </w:t>
      </w:r>
      <w:r w:rsidRPr="00D52AC9">
        <w:rPr>
          <w:rFonts w:cs="Arial"/>
          <w:w w:val="104"/>
          <w:szCs w:val="22"/>
        </w:rPr>
        <w:t>w postępowaniu</w:t>
      </w:r>
    </w:p>
    <w:p w14:paraId="5072186A" w14:textId="46827428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>Załącznik nr 3 Wzór umowy</w:t>
      </w:r>
    </w:p>
    <w:p w14:paraId="6C89489E" w14:textId="15AF0943" w:rsidR="006A3018" w:rsidRPr="00D52AC9" w:rsidRDefault="0029778C" w:rsidP="00D52AC9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br/>
      </w:r>
    </w:p>
    <w:p w14:paraId="48E64EDE" w14:textId="7EE2C25D" w:rsidR="00895293" w:rsidRPr="00C92F70" w:rsidRDefault="006A3018" w:rsidP="00C92F70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</w:p>
    <w:p w14:paraId="300A1AE5" w14:textId="77777777" w:rsidR="00005F84" w:rsidRPr="00D52AC9" w:rsidRDefault="00005F84" w:rsidP="00D52AC9">
      <w:pPr>
        <w:spacing w:line="360" w:lineRule="auto"/>
        <w:ind w:left="5664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2834911" w14:textId="77777777" w:rsidR="006872C2" w:rsidRDefault="0029778C" w:rsidP="00D52AC9">
      <w:pPr>
        <w:ind w:left="4956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        </w:t>
      </w:r>
    </w:p>
    <w:p w14:paraId="0B3BE338" w14:textId="667F739D" w:rsidR="0029778C" w:rsidRPr="00D52AC9" w:rsidRDefault="0029778C" w:rsidP="00D52AC9">
      <w:pPr>
        <w:ind w:left="4956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 Załącznik Nr 1 do Zaproszenia</w:t>
      </w:r>
    </w:p>
    <w:p w14:paraId="376F3472" w14:textId="77777777" w:rsidR="006872C2" w:rsidRDefault="006872C2" w:rsidP="00B575AD">
      <w:pPr>
        <w:jc w:val="both"/>
        <w:rPr>
          <w:rFonts w:ascii="Arial" w:hAnsi="Arial" w:cs="Arial"/>
          <w:sz w:val="22"/>
          <w:szCs w:val="22"/>
        </w:rPr>
      </w:pPr>
    </w:p>
    <w:p w14:paraId="4EE29BCA" w14:textId="77777777" w:rsidR="006872C2" w:rsidRDefault="006872C2" w:rsidP="00B575AD">
      <w:pPr>
        <w:jc w:val="both"/>
        <w:rPr>
          <w:rFonts w:ascii="Arial" w:hAnsi="Arial" w:cs="Arial"/>
          <w:sz w:val="22"/>
          <w:szCs w:val="22"/>
        </w:rPr>
      </w:pPr>
    </w:p>
    <w:p w14:paraId="13888049" w14:textId="403BBD86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Nazwa Wykonawcy</w:t>
      </w:r>
    </w:p>
    <w:p w14:paraId="76AE390C" w14:textId="6D61564E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43CE822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14CF7AF9" w14:textId="028913E3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REGON ........................................NIP …………............</w:t>
      </w:r>
    </w:p>
    <w:p w14:paraId="28BA3F87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76AD4E70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</w:t>
      </w:r>
    </w:p>
    <w:p w14:paraId="08AA4298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312E1B9C" w14:textId="48816F25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D52AC9">
        <w:rPr>
          <w:rFonts w:ascii="Arial" w:hAnsi="Arial" w:cs="Arial"/>
          <w:sz w:val="22"/>
          <w:szCs w:val="22"/>
        </w:rPr>
        <w:t>tel</w:t>
      </w:r>
      <w:proofErr w:type="spellEnd"/>
      <w:r w:rsidRPr="00D52AC9">
        <w:rPr>
          <w:rFonts w:ascii="Arial" w:hAnsi="Arial" w:cs="Arial"/>
          <w:sz w:val="22"/>
          <w:szCs w:val="22"/>
        </w:rPr>
        <w:t xml:space="preserve">*. ....................... fax. ……………… e-mail. ...................................... </w:t>
      </w:r>
    </w:p>
    <w:p w14:paraId="3FD98A7A" w14:textId="77777777" w:rsidR="00895293" w:rsidRDefault="00895293" w:rsidP="00D52AC9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bookmarkStart w:id="6" w:name="_Hlk525290631"/>
    </w:p>
    <w:p w14:paraId="24863293" w14:textId="2AB36940" w:rsidR="0029778C" w:rsidRPr="00895293" w:rsidRDefault="0029778C" w:rsidP="00D52AC9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895293">
        <w:rPr>
          <w:rFonts w:ascii="Arial" w:hAnsi="Arial" w:cs="Arial"/>
          <w:i/>
          <w:iCs/>
          <w:sz w:val="22"/>
          <w:szCs w:val="22"/>
        </w:rPr>
        <w:t>*nr telefonu jest podawany dobrowolnie i może zostać wykorzystany jedynie w celu przeprowadzenia postępowania przetargowego.</w:t>
      </w:r>
      <w:bookmarkEnd w:id="6"/>
    </w:p>
    <w:p w14:paraId="08F4998D" w14:textId="77777777" w:rsidR="00895293" w:rsidRDefault="00895293" w:rsidP="0089529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4EEEEB" w14:textId="6F14B870" w:rsidR="0029778C" w:rsidRPr="00D52AC9" w:rsidRDefault="0029778C" w:rsidP="0089529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OFERTA</w:t>
      </w:r>
    </w:p>
    <w:p w14:paraId="2E308C15" w14:textId="6731C478" w:rsidR="0029778C" w:rsidRPr="00D52AC9" w:rsidRDefault="0029778C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Oferujemy wykonanie przedmiotu zamówienia publicznego </w:t>
      </w:r>
      <w:r w:rsidR="00B17D56" w:rsidRPr="00D52AC9">
        <w:rPr>
          <w:rFonts w:ascii="Arial" w:hAnsi="Arial" w:cs="Arial"/>
          <w:sz w:val="22"/>
          <w:szCs w:val="22"/>
        </w:rPr>
        <w:t>o wartośc</w:t>
      </w:r>
      <w:r w:rsidR="00AE3A52" w:rsidRPr="00D52AC9">
        <w:rPr>
          <w:rFonts w:ascii="Arial" w:hAnsi="Arial" w:cs="Arial"/>
          <w:sz w:val="22"/>
          <w:szCs w:val="22"/>
        </w:rPr>
        <w:t xml:space="preserve">i powyżej 80 000,00 </w:t>
      </w:r>
      <w:r w:rsidR="00B17D56" w:rsidRPr="00D52AC9">
        <w:rPr>
          <w:rFonts w:ascii="Arial" w:hAnsi="Arial" w:cs="Arial"/>
          <w:sz w:val="22"/>
          <w:szCs w:val="22"/>
        </w:rPr>
        <w:t xml:space="preserve">PLN </w:t>
      </w:r>
      <w:r w:rsidR="00AE3A52" w:rsidRPr="00D52AC9">
        <w:rPr>
          <w:rFonts w:ascii="Arial" w:hAnsi="Arial" w:cs="Arial"/>
          <w:sz w:val="22"/>
          <w:szCs w:val="22"/>
        </w:rPr>
        <w:t xml:space="preserve">netto </w:t>
      </w:r>
      <w:r w:rsidRPr="00D52AC9">
        <w:rPr>
          <w:rFonts w:ascii="Arial" w:hAnsi="Arial" w:cs="Arial"/>
          <w:sz w:val="22"/>
          <w:szCs w:val="22"/>
        </w:rPr>
        <w:t xml:space="preserve">polegającego na realizacji zadania pn.: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Realizacja usługi </w:t>
      </w:r>
      <w:r w:rsidR="00564992">
        <w:rPr>
          <w:rFonts w:ascii="Arial" w:hAnsi="Arial" w:cs="Arial"/>
          <w:b/>
          <w:bCs/>
          <w:sz w:val="22"/>
          <w:szCs w:val="22"/>
        </w:rPr>
        <w:t>szkoleniowej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dla uczestników </w:t>
      </w:r>
      <w:r w:rsidR="00AE3A52" w:rsidRPr="00D52AC9">
        <w:rPr>
          <w:rFonts w:ascii="Arial" w:hAnsi="Arial" w:cs="Arial"/>
          <w:b/>
          <w:bCs/>
          <w:sz w:val="22"/>
          <w:szCs w:val="22"/>
        </w:rPr>
        <w:t>Centrum Integracji Społecznej w Ogrodzieńcu</w:t>
      </w:r>
      <w:r w:rsidR="00B17D56" w:rsidRPr="00D52AC9">
        <w:rPr>
          <w:rFonts w:ascii="Arial" w:hAnsi="Arial" w:cs="Arial"/>
          <w:b/>
          <w:bCs/>
          <w:sz w:val="22"/>
          <w:szCs w:val="22"/>
        </w:rPr>
        <w:t xml:space="preserve"> do dnia </w:t>
      </w:r>
      <w:r w:rsidR="00AE3A52" w:rsidRPr="00D52AC9">
        <w:rPr>
          <w:rFonts w:ascii="Arial" w:hAnsi="Arial" w:cs="Arial"/>
          <w:b/>
          <w:bCs/>
          <w:sz w:val="22"/>
          <w:szCs w:val="22"/>
        </w:rPr>
        <w:t>30.04.2028 r</w:t>
      </w:r>
      <w:r w:rsidR="00B17D56" w:rsidRPr="00D52AC9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7ACBE3" w14:textId="77777777" w:rsidR="0029778C" w:rsidRPr="00D52AC9" w:rsidRDefault="0029778C" w:rsidP="00D52AC9">
      <w:pPr>
        <w:pStyle w:val="Tekstpodstawowy21"/>
        <w:jc w:val="both"/>
        <w:rPr>
          <w:rFonts w:ascii="Arial" w:hAnsi="Arial" w:cs="Arial"/>
          <w:b w:val="0"/>
          <w:bCs/>
          <w:color w:val="FF0000"/>
          <w:sz w:val="22"/>
          <w:szCs w:val="22"/>
        </w:rPr>
      </w:pPr>
    </w:p>
    <w:p w14:paraId="5CEC772A" w14:textId="77777777" w:rsidR="0029778C" w:rsidRPr="00D52AC9" w:rsidRDefault="0029778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Cs/>
          <w:sz w:val="22"/>
          <w:szCs w:val="22"/>
        </w:rPr>
        <w:t>za cenę w wysokości:</w:t>
      </w:r>
    </w:p>
    <w:tbl>
      <w:tblPr>
        <w:tblW w:w="89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1315"/>
        <w:gridCol w:w="1049"/>
        <w:gridCol w:w="1531"/>
        <w:gridCol w:w="1113"/>
        <w:gridCol w:w="1807"/>
      </w:tblGrid>
      <w:tr w:rsidR="0029778C" w:rsidRPr="00D52AC9" w14:paraId="64B954F1" w14:textId="77777777" w:rsidTr="009A1086">
        <w:trPr>
          <w:trHeight w:val="384"/>
        </w:trPr>
        <w:tc>
          <w:tcPr>
            <w:tcW w:w="2087" w:type="dxa"/>
            <w:vAlign w:val="center"/>
          </w:tcPr>
          <w:p w14:paraId="76A46CD5" w14:textId="77777777" w:rsidR="0029778C" w:rsidRPr="00D52AC9" w:rsidRDefault="0029778C" w:rsidP="00D52AC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01AC5" w14:textId="6C7D27E6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netto w zł za 1 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>godzinę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FC6EA" w14:textId="46CE586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Liczba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 xml:space="preserve"> godzin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EE690" w14:textId="7777777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netto razem w zł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FD6D6" w14:textId="7777777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Kwota VAT w zł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B63F" w14:textId="77777777" w:rsidR="0029778C" w:rsidRPr="00D52AC9" w:rsidRDefault="0029778C" w:rsidP="009A1086">
            <w:pPr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Cena brutto razem</w:t>
            </w:r>
          </w:p>
        </w:tc>
      </w:tr>
      <w:tr w:rsidR="0029778C" w:rsidRPr="00D52AC9" w14:paraId="134CEDF6" w14:textId="77777777" w:rsidTr="009A1086">
        <w:trPr>
          <w:trHeight w:val="96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C9B63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1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E1E5C7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2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38E1B4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378B23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4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181E7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5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39A2" w14:textId="77777777" w:rsidR="0029778C" w:rsidRPr="00D52AC9" w:rsidRDefault="0029778C" w:rsidP="00D52AC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6</w:t>
            </w:r>
          </w:p>
        </w:tc>
      </w:tr>
      <w:tr w:rsidR="00564992" w:rsidRPr="00D52AC9" w14:paraId="6EFC7156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0951B310" w14:textId="228B1306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6BD7">
              <w:rPr>
                <w:rFonts w:cstheme="minorHAnsi"/>
                <w:b/>
              </w:rPr>
              <w:t xml:space="preserve">Trening Umiejętności Społecznych </w:t>
            </w: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1E4F253C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5D544005" w14:textId="4630BD08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>198 godz.</w:t>
            </w: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0428D5C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2D9D5A6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A2F778" w14:textId="77777777" w:rsidR="00564992" w:rsidRPr="00D52AC9" w:rsidRDefault="00564992" w:rsidP="005649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64992" w:rsidRPr="00D52AC9" w14:paraId="00B7E94F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64C6156B" w14:textId="4196F4C1" w:rsidR="00564992" w:rsidRPr="00D52AC9" w:rsidRDefault="00564992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1E30847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46566D7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7CB377AD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0C032030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67A1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75685E47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189AADCD" w14:textId="57387950" w:rsidR="00564992" w:rsidRPr="00D52AC9" w:rsidRDefault="00564992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010A4E9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0376D64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0106EADD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016CDE70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E2118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197B7447" w14:textId="77777777" w:rsidTr="009A1086">
        <w:trPr>
          <w:trHeight w:val="68"/>
        </w:trPr>
        <w:tc>
          <w:tcPr>
            <w:tcW w:w="2087" w:type="dxa"/>
            <w:tcBorders>
              <w:left w:val="single" w:sz="4" w:space="0" w:color="000000"/>
              <w:bottom w:val="single" w:sz="4" w:space="0" w:color="auto"/>
            </w:tcBorders>
          </w:tcPr>
          <w:p w14:paraId="472056D5" w14:textId="2C92CCCD" w:rsidR="00564992" w:rsidRPr="00D52AC9" w:rsidRDefault="00564992" w:rsidP="009A1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AFF92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FF71E57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653FE7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F57109A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249BD7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26B43002" w14:textId="77777777" w:rsidTr="009A1086">
        <w:trPr>
          <w:trHeight w:val="401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785E" w14:textId="77777777" w:rsidR="00564992" w:rsidRDefault="00564992" w:rsidP="00564992">
            <w:pPr>
              <w:jc w:val="both"/>
              <w:rPr>
                <w:rFonts w:cstheme="minorHAnsi"/>
                <w:b/>
              </w:rPr>
            </w:pPr>
            <w:r w:rsidRPr="00D76BD7">
              <w:rPr>
                <w:rFonts w:cstheme="minorHAnsi"/>
                <w:b/>
              </w:rPr>
              <w:t>Profilaktyka uzależnień</w:t>
            </w:r>
          </w:p>
          <w:p w14:paraId="31964AB6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3F935441" w14:textId="5669D47C" w:rsidR="009A1086" w:rsidRPr="009A1086" w:rsidRDefault="009A1086" w:rsidP="00564992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0A2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00B0" w14:textId="0FB3D78F" w:rsidR="00564992" w:rsidRPr="00D52AC9" w:rsidRDefault="009A1086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 godz.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323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60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0E2B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7150A91A" w14:textId="77777777" w:rsidTr="009A1086">
        <w:trPr>
          <w:trHeight w:val="401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FE1" w14:textId="77777777" w:rsidR="00564992" w:rsidRDefault="00564992" w:rsidP="00564992">
            <w:pPr>
              <w:jc w:val="both"/>
              <w:rPr>
                <w:rFonts w:cstheme="minorHAnsi"/>
                <w:b/>
              </w:rPr>
            </w:pPr>
            <w:r w:rsidRPr="00D76BD7">
              <w:rPr>
                <w:rFonts w:cstheme="minorHAnsi"/>
                <w:b/>
              </w:rPr>
              <w:t>Szkolenie ICT</w:t>
            </w:r>
          </w:p>
          <w:p w14:paraId="0762A148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1CCF7271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4D65C4D6" w14:textId="2B937510" w:rsidR="009A1086" w:rsidRPr="00D52AC9" w:rsidRDefault="009A1086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2D11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D186" w14:textId="79E1CE59" w:rsidR="00564992" w:rsidRPr="00D52AC9" w:rsidRDefault="009A1086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54 godz.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CE2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A60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78C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594D9AA" w14:textId="77777777" w:rsidR="0029778C" w:rsidRPr="00D52AC9" w:rsidRDefault="0029778C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</w:p>
    <w:p w14:paraId="1A6F3E7A" w14:textId="353498C7" w:rsidR="0029778C" w:rsidRPr="00D52AC9" w:rsidRDefault="00895293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Całkowita wartość zamówienia brutto: ………………………… zł (s</w:t>
      </w:r>
      <w:r w:rsidR="0029778C" w:rsidRPr="00D52AC9">
        <w:rPr>
          <w:sz w:val="22"/>
          <w:szCs w:val="22"/>
        </w:rPr>
        <w:t>łownie: …………………………………</w:t>
      </w:r>
      <w:r w:rsidR="007507AF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)</w:t>
      </w:r>
    </w:p>
    <w:p w14:paraId="2D775448" w14:textId="77777777" w:rsidR="009A1086" w:rsidRDefault="009A1086" w:rsidP="009A1086">
      <w:pPr>
        <w:pStyle w:val="Default"/>
        <w:tabs>
          <w:tab w:val="left" w:pos="426"/>
        </w:tabs>
        <w:ind w:left="-207"/>
        <w:rPr>
          <w:b/>
          <w:bCs/>
          <w:sz w:val="22"/>
          <w:szCs w:val="22"/>
          <w:lang w:val="x-none"/>
        </w:rPr>
      </w:pPr>
    </w:p>
    <w:p w14:paraId="51EEE8AA" w14:textId="672C25A0" w:rsidR="00895293" w:rsidRPr="00F37E63" w:rsidRDefault="00F37E63" w:rsidP="00895293">
      <w:pPr>
        <w:pStyle w:val="Default"/>
        <w:tabs>
          <w:tab w:val="left" w:pos="426"/>
        </w:tabs>
        <w:rPr>
          <w:sz w:val="22"/>
          <w:szCs w:val="22"/>
          <w:lang w:val="x-none"/>
        </w:rPr>
      </w:pPr>
      <w:r w:rsidRPr="00F37E63">
        <w:rPr>
          <w:sz w:val="22"/>
          <w:szCs w:val="22"/>
          <w:lang w:val="x-none"/>
        </w:rPr>
        <w:t>Miejsce prowadzenia szkoleń</w:t>
      </w:r>
      <w:r w:rsidR="0067064D">
        <w:rPr>
          <w:sz w:val="22"/>
          <w:szCs w:val="22"/>
          <w:lang w:val="x-none"/>
        </w:rPr>
        <w:t xml:space="preserve"> (adres)</w:t>
      </w:r>
      <w:r w:rsidRPr="00F37E63">
        <w:rPr>
          <w:sz w:val="22"/>
          <w:szCs w:val="22"/>
          <w:lang w:val="x-none"/>
        </w:rPr>
        <w:t>: ………………………………………………………</w:t>
      </w:r>
    </w:p>
    <w:p w14:paraId="173709CD" w14:textId="77777777" w:rsidR="0029778C" w:rsidRPr="00D52AC9" w:rsidRDefault="0029778C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</w:p>
    <w:p w14:paraId="357FAA5B" w14:textId="77777777" w:rsidR="0029778C" w:rsidRPr="00D52AC9" w:rsidRDefault="0029778C" w:rsidP="00D52AC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</w:t>
      </w:r>
      <w:r w:rsidRPr="00D52A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  <w:lang w:eastAsia="pl-PL"/>
        </w:rPr>
        <w:t>Oświadczamy, że uważamy się za związanych niniejszą ofertą przez czas wskazany w specyfikacji warunków zamówienia.</w:t>
      </w:r>
    </w:p>
    <w:p w14:paraId="465E618F" w14:textId="27EF7DCD" w:rsidR="0029778C" w:rsidRDefault="0029778C" w:rsidP="00146F20">
      <w:pPr>
        <w:pStyle w:val="Default"/>
        <w:jc w:val="both"/>
        <w:rPr>
          <w:sz w:val="22"/>
          <w:szCs w:val="22"/>
        </w:rPr>
      </w:pPr>
      <w:r w:rsidRPr="00D52AC9">
        <w:rPr>
          <w:sz w:val="22"/>
          <w:szCs w:val="22"/>
        </w:rPr>
        <w:t>2. Termin wykonania zamówienia:</w:t>
      </w:r>
      <w:r w:rsidRPr="00D52AC9">
        <w:rPr>
          <w:color w:val="FF0000"/>
          <w:sz w:val="22"/>
          <w:szCs w:val="22"/>
        </w:rPr>
        <w:t xml:space="preserve"> </w:t>
      </w:r>
      <w:r w:rsidRPr="00D52AC9">
        <w:rPr>
          <w:b/>
          <w:sz w:val="22"/>
          <w:szCs w:val="22"/>
        </w:rPr>
        <w:t>od dnia podpisania umowy do 3</w:t>
      </w:r>
      <w:r w:rsidR="00B17D56" w:rsidRPr="00D52AC9">
        <w:rPr>
          <w:b/>
          <w:sz w:val="22"/>
          <w:szCs w:val="22"/>
        </w:rPr>
        <w:t>0</w:t>
      </w:r>
      <w:r w:rsidRPr="00D52AC9">
        <w:rPr>
          <w:b/>
          <w:sz w:val="22"/>
          <w:szCs w:val="22"/>
        </w:rPr>
        <w:t>.0</w:t>
      </w:r>
      <w:r w:rsidR="00566F95" w:rsidRPr="00D52AC9">
        <w:rPr>
          <w:b/>
          <w:sz w:val="22"/>
          <w:szCs w:val="22"/>
        </w:rPr>
        <w:t>4</w:t>
      </w:r>
      <w:r w:rsidRPr="00D52AC9">
        <w:rPr>
          <w:b/>
          <w:sz w:val="22"/>
          <w:szCs w:val="22"/>
        </w:rPr>
        <w:t>.202</w:t>
      </w:r>
      <w:r w:rsidR="00566F95" w:rsidRPr="00D52AC9">
        <w:rPr>
          <w:b/>
          <w:sz w:val="22"/>
          <w:szCs w:val="22"/>
        </w:rPr>
        <w:t>8</w:t>
      </w:r>
      <w:r w:rsidRPr="00D52AC9">
        <w:rPr>
          <w:b/>
          <w:sz w:val="22"/>
          <w:szCs w:val="22"/>
        </w:rPr>
        <w:t>r</w:t>
      </w:r>
      <w:r w:rsidR="00146F20">
        <w:rPr>
          <w:b/>
          <w:sz w:val="22"/>
          <w:szCs w:val="22"/>
        </w:rPr>
        <w:t xml:space="preserve"> </w:t>
      </w:r>
      <w:r w:rsidRPr="00D52AC9">
        <w:rPr>
          <w:sz w:val="22"/>
          <w:szCs w:val="22"/>
        </w:rPr>
        <w:t>lub do wyczerpania wartości umowy, w zależności od tego, które z tych zdarzeń wystąpi wcześniej.</w:t>
      </w:r>
    </w:p>
    <w:p w14:paraId="70DFB7C4" w14:textId="34D9F843" w:rsidR="004E4533" w:rsidRDefault="004E4533" w:rsidP="00146F20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4E4533">
        <w:rPr>
          <w:rFonts w:eastAsiaTheme="minorHAnsi"/>
          <w:sz w:val="22"/>
          <w:szCs w:val="22"/>
          <w:lang w:eastAsia="en-US"/>
        </w:rPr>
        <w:t>3</w:t>
      </w:r>
      <w:r w:rsidR="00895293">
        <w:rPr>
          <w:rFonts w:eastAsiaTheme="minorHAnsi"/>
          <w:sz w:val="22"/>
          <w:szCs w:val="22"/>
          <w:lang w:eastAsia="en-US"/>
        </w:rPr>
        <w:t xml:space="preserve">. </w:t>
      </w:r>
      <w:r w:rsidRPr="004E4533">
        <w:rPr>
          <w:rFonts w:eastAsiaTheme="minorHAnsi"/>
          <w:sz w:val="22"/>
          <w:szCs w:val="22"/>
          <w:lang w:eastAsia="en-US"/>
        </w:rPr>
        <w:t>Oświadcza</w:t>
      </w:r>
      <w:r w:rsidR="00895293">
        <w:rPr>
          <w:rFonts w:eastAsiaTheme="minorHAnsi"/>
          <w:sz w:val="22"/>
          <w:szCs w:val="22"/>
          <w:lang w:eastAsia="en-US"/>
        </w:rPr>
        <w:t>m</w:t>
      </w:r>
      <w:r w:rsidRPr="004E4533">
        <w:rPr>
          <w:rFonts w:eastAsiaTheme="minorHAnsi"/>
          <w:sz w:val="22"/>
          <w:szCs w:val="22"/>
          <w:lang w:eastAsia="en-US"/>
        </w:rPr>
        <w:t xml:space="preserve">, że mając na uwadze świadczenie wysokiej jakości usług </w:t>
      </w:r>
      <w:r w:rsidR="00895293">
        <w:rPr>
          <w:rFonts w:eastAsiaTheme="minorHAnsi"/>
          <w:sz w:val="22"/>
          <w:szCs w:val="22"/>
          <w:lang w:eastAsia="en-US"/>
        </w:rPr>
        <w:br/>
      </w:r>
      <w:r w:rsidRPr="004E4533">
        <w:rPr>
          <w:rFonts w:eastAsiaTheme="minorHAnsi"/>
          <w:sz w:val="22"/>
          <w:szCs w:val="22"/>
          <w:lang w:eastAsia="en-US"/>
        </w:rPr>
        <w:t xml:space="preserve">z poszanowaniem przepisów prawa i obowiązujących norm międzynarodowych w trakcie realizacji przedmiotu zamówienia zobowiązuje się do przestrzegania w kontaktach z klientami zasad etycznych, szczególnie zasad równości szans kobiet i mężczyzn w tym osób </w:t>
      </w:r>
      <w:r w:rsidR="00895293">
        <w:rPr>
          <w:rFonts w:eastAsiaTheme="minorHAnsi"/>
          <w:sz w:val="22"/>
          <w:szCs w:val="22"/>
          <w:lang w:eastAsia="en-US"/>
        </w:rPr>
        <w:br/>
      </w:r>
      <w:r w:rsidRPr="004E4533">
        <w:rPr>
          <w:rFonts w:eastAsiaTheme="minorHAnsi"/>
          <w:sz w:val="22"/>
          <w:szCs w:val="22"/>
          <w:lang w:eastAsia="en-US"/>
        </w:rPr>
        <w:t>z niepełnosprawnością  oraz norm prawa regulujących zagadnienia ochrony środowiska.</w:t>
      </w:r>
    </w:p>
    <w:p w14:paraId="22C61FC8" w14:textId="605A2209" w:rsidR="004E4533" w:rsidRPr="00146F20" w:rsidRDefault="00895293" w:rsidP="00146F20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4. </w:t>
      </w:r>
      <w:r w:rsidR="004E4533" w:rsidRPr="004E4533">
        <w:rPr>
          <w:rFonts w:eastAsiaTheme="minorHAnsi"/>
          <w:sz w:val="22"/>
          <w:szCs w:val="22"/>
          <w:lang w:eastAsia="en-US"/>
        </w:rPr>
        <w:t xml:space="preserve">Oświadczam, że zaangażowanie zawodowe trenera skierowanego do realizacji zamówienia w realizację projektów finansowanych z funduszy strukturalnych i FS oraz działań finansowanych z innych źródeł, w tym środków własnych Zamawiającego i innych podmiotów nie przekracza 276 godzin miesięcznie i nie przekroczy w związku z jego zaangażowaniem </w:t>
      </w:r>
      <w:r>
        <w:rPr>
          <w:rFonts w:eastAsiaTheme="minorHAnsi"/>
          <w:sz w:val="22"/>
          <w:szCs w:val="22"/>
          <w:lang w:eastAsia="en-US"/>
        </w:rPr>
        <w:br/>
      </w:r>
      <w:r w:rsidR="004E4533" w:rsidRPr="004E4533">
        <w:rPr>
          <w:rFonts w:eastAsiaTheme="minorHAnsi"/>
          <w:sz w:val="22"/>
          <w:szCs w:val="22"/>
          <w:lang w:eastAsia="en-US"/>
        </w:rPr>
        <w:t>w realizację umowy zawartej w ramach ww. zamówienia.</w:t>
      </w:r>
    </w:p>
    <w:p w14:paraId="2A90F2CD" w14:textId="57A3740E" w:rsidR="004E4533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29778C" w:rsidRPr="00D52AC9">
        <w:rPr>
          <w:rFonts w:ascii="Arial" w:hAnsi="Arial" w:cs="Arial"/>
          <w:szCs w:val="22"/>
        </w:rPr>
        <w:t xml:space="preserve">. Oświadczamy, że projekt umowy, stanowiący załącznik </w:t>
      </w:r>
      <w:r w:rsidR="00E91552">
        <w:rPr>
          <w:rFonts w:ascii="Arial" w:hAnsi="Arial" w:cs="Arial"/>
          <w:szCs w:val="22"/>
        </w:rPr>
        <w:t xml:space="preserve">nr 3 </w:t>
      </w:r>
      <w:r w:rsidR="0029778C" w:rsidRPr="00D52AC9">
        <w:rPr>
          <w:rFonts w:ascii="Arial" w:hAnsi="Arial" w:cs="Arial"/>
          <w:szCs w:val="22"/>
        </w:rPr>
        <w:t>do Z</w:t>
      </w:r>
      <w:r w:rsidR="00B17D56" w:rsidRPr="00D52AC9">
        <w:rPr>
          <w:rFonts w:ascii="Arial" w:hAnsi="Arial" w:cs="Arial"/>
          <w:szCs w:val="22"/>
        </w:rPr>
        <w:t>aproszenia</w:t>
      </w:r>
      <w:r w:rsidR="0029778C" w:rsidRPr="00D52AC9">
        <w:rPr>
          <w:rFonts w:ascii="Arial" w:hAnsi="Arial" w:cs="Arial"/>
          <w:szCs w:val="22"/>
        </w:rPr>
        <w:t>, został przez nas zaakceptowany w całości i bez zastrzeżeń i zobowiązujemy się w przypadku wyboru naszej oferty do zawarcia umowy na zaproponowanych warunkach.</w:t>
      </w:r>
    </w:p>
    <w:p w14:paraId="3F22CE62" w14:textId="2D150276" w:rsidR="007507AF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7507AF">
        <w:rPr>
          <w:rFonts w:ascii="Arial" w:hAnsi="Arial" w:cs="Arial"/>
          <w:szCs w:val="22"/>
        </w:rPr>
        <w:t xml:space="preserve">. </w:t>
      </w:r>
      <w:r w:rsidR="00B575AD" w:rsidRPr="00B575AD">
        <w:rPr>
          <w:rFonts w:ascii="Arial" w:hAnsi="Arial" w:cs="Arial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="00B575AD" w:rsidRPr="00B575AD">
        <w:rPr>
          <w:rFonts w:ascii="Arial" w:hAnsi="Arial" w:cs="Arial"/>
          <w:szCs w:val="22"/>
        </w:rPr>
        <w:tab/>
      </w:r>
      <w:r w:rsidR="00146F20">
        <w:rPr>
          <w:rFonts w:ascii="Arial" w:hAnsi="Arial" w:cs="Arial"/>
          <w:szCs w:val="22"/>
        </w:rPr>
        <w:t>………………………………</w:t>
      </w:r>
      <w:r w:rsidR="00B575AD" w:rsidRPr="00B575AD">
        <w:rPr>
          <w:rFonts w:ascii="Arial" w:hAnsi="Arial" w:cs="Arial"/>
          <w:szCs w:val="22"/>
        </w:rPr>
        <w:t xml:space="preserve"> </w:t>
      </w:r>
    </w:p>
    <w:p w14:paraId="0DA452E3" w14:textId="63456CFA" w:rsidR="00B575AD" w:rsidRPr="00B575AD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7507AF">
        <w:rPr>
          <w:rFonts w:ascii="Arial" w:hAnsi="Arial" w:cs="Arial"/>
          <w:szCs w:val="22"/>
        </w:rPr>
        <w:t xml:space="preserve">. </w:t>
      </w:r>
      <w:r w:rsidR="00B575AD" w:rsidRPr="00B575AD">
        <w:rPr>
          <w:rFonts w:ascii="Arial" w:hAnsi="Arial" w:cs="Arial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740C7546" w14:textId="33D9E1DA" w:rsidR="00B575AD" w:rsidRPr="00B575AD" w:rsidRDefault="00895293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B575AD" w:rsidRPr="00B575AD">
        <w:rPr>
          <w:rFonts w:ascii="Arial" w:hAnsi="Arial" w:cs="Arial"/>
          <w:sz w:val="22"/>
          <w:szCs w:val="22"/>
        </w:rPr>
        <w:t>.</w:t>
      </w:r>
      <w:r w:rsidR="007507AF">
        <w:rPr>
          <w:rFonts w:ascii="Arial" w:hAnsi="Arial" w:cs="Arial"/>
          <w:sz w:val="22"/>
          <w:szCs w:val="22"/>
        </w:rPr>
        <w:t xml:space="preserve"> </w:t>
      </w:r>
      <w:r w:rsidR="00B575AD" w:rsidRPr="00B575AD">
        <w:rPr>
          <w:rFonts w:ascii="Arial" w:hAnsi="Arial" w:cs="Arial"/>
          <w:sz w:val="22"/>
          <w:szCs w:val="22"/>
        </w:rPr>
        <w:t xml:space="preserve">Zapoznałem(liśmy) się z treścią Zapytania ofertowego dla niniejszego zamówienia </w:t>
      </w:r>
      <w:r w:rsidR="00536705">
        <w:rPr>
          <w:rFonts w:ascii="Arial" w:hAnsi="Arial" w:cs="Arial"/>
          <w:sz w:val="22"/>
          <w:szCs w:val="22"/>
        </w:rPr>
        <w:br/>
      </w:r>
      <w:r w:rsidR="00B575AD" w:rsidRPr="00B575AD">
        <w:rPr>
          <w:rFonts w:ascii="Arial" w:hAnsi="Arial" w:cs="Arial"/>
          <w:sz w:val="22"/>
          <w:szCs w:val="22"/>
        </w:rPr>
        <w:t>i gwarantuję(</w:t>
      </w:r>
      <w:proofErr w:type="spellStart"/>
      <w:r w:rsidR="00B575AD" w:rsidRPr="00B575AD">
        <w:rPr>
          <w:rFonts w:ascii="Arial" w:hAnsi="Arial" w:cs="Arial"/>
          <w:sz w:val="22"/>
          <w:szCs w:val="22"/>
        </w:rPr>
        <w:t>emy</w:t>
      </w:r>
      <w:proofErr w:type="spellEnd"/>
      <w:r w:rsidR="00B575AD" w:rsidRPr="00B575AD">
        <w:rPr>
          <w:rFonts w:ascii="Arial" w:hAnsi="Arial" w:cs="Arial"/>
          <w:sz w:val="22"/>
          <w:szCs w:val="22"/>
        </w:rPr>
        <w:t>) wykonanie całości niniejszego zamówienia zgodnie z treścią Zapytania ofertowego dla niniejszego zamówienia</w:t>
      </w:r>
      <w:r w:rsidR="00E91552">
        <w:rPr>
          <w:rFonts w:ascii="Arial" w:hAnsi="Arial" w:cs="Arial"/>
          <w:sz w:val="22"/>
          <w:szCs w:val="22"/>
        </w:rPr>
        <w:t>.</w:t>
      </w:r>
    </w:p>
    <w:p w14:paraId="1CFC0215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AE898A7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Wszelką korespondencję związaną z niniejszym postępowaniem należy kierować na:</w:t>
      </w:r>
    </w:p>
    <w:p w14:paraId="1834FAEA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imię i nazwisko/firma: </w:t>
      </w:r>
      <w:r w:rsidRPr="00B575AD">
        <w:rPr>
          <w:rFonts w:ascii="Arial" w:hAnsi="Arial" w:cs="Arial"/>
          <w:sz w:val="22"/>
          <w:szCs w:val="22"/>
        </w:rPr>
        <w:tab/>
      </w:r>
    </w:p>
    <w:p w14:paraId="438A97FB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adres: </w:t>
      </w:r>
      <w:r w:rsidRPr="00B575AD">
        <w:rPr>
          <w:rFonts w:ascii="Arial" w:hAnsi="Arial" w:cs="Arial"/>
          <w:sz w:val="22"/>
          <w:szCs w:val="22"/>
        </w:rPr>
        <w:tab/>
      </w:r>
    </w:p>
    <w:p w14:paraId="36F56222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e-mail: </w:t>
      </w:r>
      <w:r w:rsidRPr="00B575AD">
        <w:rPr>
          <w:rFonts w:ascii="Arial" w:hAnsi="Arial" w:cs="Arial"/>
          <w:sz w:val="22"/>
          <w:szCs w:val="22"/>
        </w:rPr>
        <w:tab/>
      </w:r>
    </w:p>
    <w:p w14:paraId="7EC2860B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9D5015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KLAUZULA INFORMACYJNA O PRZETWARZANIU DANYCH OSOBOWYCH</w:t>
      </w:r>
    </w:p>
    <w:p w14:paraId="3915E150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7718FEF" w14:textId="2CC37F0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1. 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</w:t>
      </w:r>
      <w:r w:rsidR="00895293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 xml:space="preserve">i posługiwanie się jego danymi przez: </w:t>
      </w:r>
      <w:r w:rsidR="00552F7E">
        <w:rPr>
          <w:rFonts w:ascii="Arial" w:hAnsi="Arial" w:cs="Arial"/>
          <w:sz w:val="22"/>
          <w:szCs w:val="22"/>
        </w:rPr>
        <w:t>Fundację Edukacji Lokalnej AB</w:t>
      </w:r>
      <w:r w:rsidRPr="00B575AD">
        <w:rPr>
          <w:rFonts w:ascii="Arial" w:hAnsi="Arial" w:cs="Arial"/>
          <w:sz w:val="22"/>
          <w:szCs w:val="22"/>
        </w:rPr>
        <w:t xml:space="preserve">. Dotyczy to również informacji o zawarciu i wykonywaniu niniejszej Umowy.   </w:t>
      </w:r>
    </w:p>
    <w:p w14:paraId="7AAB7D71" w14:textId="62ED7FB1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2. Zamawiający oświadcza, iż jest administratorem danych osobowych w rozumieniu Rozporządzenia Parlamentu Europejskiego i Rady (UE) 2016/679 z dnia 27 kwietnia 2016 r. w sprawie ochrony osób fizycznych w związku z przetwarzaniem danych osobowych </w:t>
      </w:r>
      <w:r w:rsidR="00895293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>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1FF84C0B" w14:textId="184B662E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f)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14:paraId="1389FC5E" w14:textId="31EFC95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g)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2FA368BB" w14:textId="0D7FC6B5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h)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 wskazanych w ust. 2 nie będą przekazywane do państwa trzeciego, ani organizacji międzynarodowej w rozumieniu RODO.</w:t>
      </w:r>
    </w:p>
    <w:p w14:paraId="2AF5ABD2" w14:textId="0B17BDD5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i)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osób, o których mowa w ust. 2, będą przetwarzane przez okres 10 lat  od końca roku kalendarzowego, w którym niniejsza Umowa została wykonana, chyba, że niezbędny będzie dłuższy okres przetwarzania np.: z uwagi na obowiązki archiwizacyjne, dochodzenie roszczeń itp.</w:t>
      </w:r>
    </w:p>
    <w:p w14:paraId="2DCD619F" w14:textId="59AFE678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j)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Osobom, o których mowa w ust. 2, przysługuje prawo do żądania od administratora danych  dostępu do ich danych osobowych, ich sprostowania, usunięcia lub ograniczenia przetwarzania lub wniesienia sprzeciwu wobec ich przetwarzania, a także prawo do przenoszenia danych.</w:t>
      </w:r>
    </w:p>
    <w:p w14:paraId="3B26CB6E" w14:textId="6DF7870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k)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Osobom, o których mowa w ust. 2, w związku z przetwarzaniem ich danych osobowych przysługuje prawo do wniesienia skargi do organu nadzorczego Prezesa Urzędu Ochrony Danych Osobowych.</w:t>
      </w:r>
    </w:p>
    <w:p w14:paraId="5A571D6A" w14:textId="6606FD36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l)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Podanie danych osobowych, o których mowa w ust. 2, jest wymagane do zawarcia niniejszej Umowy, odmowa podania danych osobowych skutkować będzie  niemożnością zawarcia i realizacji Umowy. Wniesienie żądania usunięcia lub ograniczenia przetwarzania może skutkować (według wyboru Wykonawcy) rozwiązaniem niniejszej Umowy z winy Wykonawcy.  Wniesienie przez wyżej opisaną osobę fizyczną żądania jak w zdaniu drugim skutkuje obowiązkiem Wykonawcy niezwłocznego wskazania innej osoby w jej miejsce.</w:t>
      </w:r>
    </w:p>
    <w:p w14:paraId="5B105F45" w14:textId="7EE0F939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m)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 xml:space="preserve">W oparciu o dane osobowe osób, o których mowa w ust. 2, Zamawiający nie będzie podejmował zautomatyzowanych decyzji, w tym decyzji będących wynikiem profilowania </w:t>
      </w:r>
      <w:r w:rsidR="00903AA5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 xml:space="preserve">w rozumieniu RODO. </w:t>
      </w:r>
    </w:p>
    <w:p w14:paraId="1E23CC42" w14:textId="672B3680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n)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Wykonawca zobowiązuje się poinformować osoby fizyczne niepodpisujące niniejszej umowy, o których mowa w ust. 2, o treści niniejszego paragrafu.</w:t>
      </w:r>
    </w:p>
    <w:p w14:paraId="5E5FD2EC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2B8480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986D108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Osoba do kontaktu: </w:t>
      </w:r>
      <w:r w:rsidRPr="00B575AD">
        <w:rPr>
          <w:rFonts w:ascii="Arial" w:hAnsi="Arial" w:cs="Arial"/>
          <w:sz w:val="22"/>
          <w:szCs w:val="22"/>
        </w:rPr>
        <w:tab/>
      </w:r>
      <w:r w:rsidRPr="00B575AD">
        <w:rPr>
          <w:rFonts w:ascii="Arial" w:hAnsi="Arial" w:cs="Arial"/>
          <w:sz w:val="22"/>
          <w:szCs w:val="22"/>
        </w:rPr>
        <w:tab/>
        <w:t xml:space="preserve">tel.: </w:t>
      </w:r>
      <w:r w:rsidRPr="00B575AD">
        <w:rPr>
          <w:rFonts w:ascii="Arial" w:hAnsi="Arial" w:cs="Arial"/>
          <w:sz w:val="22"/>
          <w:szCs w:val="22"/>
        </w:rPr>
        <w:tab/>
      </w:r>
    </w:p>
    <w:p w14:paraId="340DF207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60AD362" w14:textId="4CBFDCF4" w:rsidR="00B575AD" w:rsidRPr="00B575AD" w:rsidRDefault="00895293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</w:t>
      </w:r>
      <w:r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59C06C7A" w14:textId="77777777" w:rsidR="0029778C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6C1558" w14:textId="77777777" w:rsidR="007F47AF" w:rsidRDefault="007F47AF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D83C75F" w14:textId="77777777" w:rsidR="007F47AF" w:rsidRPr="00D52AC9" w:rsidRDefault="007F47AF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F807EAA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4F880298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FD85BF5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78672EFD" w14:textId="610CAE0C" w:rsidR="0029778C" w:rsidRPr="00895293" w:rsidRDefault="0029778C" w:rsidP="00D52AC9">
      <w:pPr>
        <w:widowControl w:val="0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="00895293"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="00895293"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</w:p>
    <w:p w14:paraId="125994E4" w14:textId="77777777" w:rsidR="0029778C" w:rsidRPr="00D52AC9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AAD002A" w14:textId="77777777" w:rsidR="0029778C" w:rsidRDefault="0029778C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683381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D2A95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E93801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6F7BF9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0F53DB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48AB15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C8994B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777855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55F6FE" w14:textId="77777777" w:rsidR="00552F7E" w:rsidRPr="00D52AC9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DA3B92" w14:textId="2EF8B0FE" w:rsidR="00B17D56" w:rsidRPr="00D52AC9" w:rsidRDefault="00B17D56" w:rsidP="00D52AC9">
      <w:pPr>
        <w:spacing w:line="360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 w:rsidRPr="00D52AC9">
        <w:rPr>
          <w:rFonts w:ascii="Arial" w:hAnsi="Arial" w:cs="Arial"/>
          <w:b/>
          <w:sz w:val="22"/>
          <w:szCs w:val="22"/>
        </w:rPr>
        <w:t xml:space="preserve">               Załącznik Nr 2 do Zaproszenia</w:t>
      </w:r>
    </w:p>
    <w:p w14:paraId="752C30FE" w14:textId="77777777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3B608220" w14:textId="6B4B933A" w:rsidR="00B17D56" w:rsidRPr="00D52AC9" w:rsidRDefault="00B17D56" w:rsidP="00D52AC9">
      <w:pPr>
        <w:widowControl w:val="0"/>
        <w:spacing w:line="360" w:lineRule="auto"/>
        <w:ind w:right="5954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</w:p>
    <w:p w14:paraId="006CD73A" w14:textId="60EE093E" w:rsidR="00B17D56" w:rsidRPr="00D52AC9" w:rsidRDefault="00B17D56" w:rsidP="00D52AC9">
      <w:pPr>
        <w:widowControl w:val="0"/>
        <w:spacing w:line="360" w:lineRule="auto"/>
        <w:ind w:right="5954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</w:t>
      </w:r>
    </w:p>
    <w:p w14:paraId="6A897820" w14:textId="77777777" w:rsidR="00B17D56" w:rsidRPr="00D52AC9" w:rsidRDefault="00B17D56" w:rsidP="00D52AC9">
      <w:pPr>
        <w:widowControl w:val="0"/>
        <w:spacing w:line="360" w:lineRule="auto"/>
        <w:ind w:right="5953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52AC9">
        <w:rPr>
          <w:rFonts w:ascii="Arial" w:hAnsi="Arial" w:cs="Arial"/>
          <w:i/>
          <w:sz w:val="22"/>
          <w:szCs w:val="22"/>
          <w:lang w:eastAsia="pl-PL"/>
        </w:rPr>
        <w:t xml:space="preserve">(pełna nazwa/firma, adres, </w:t>
      </w:r>
      <w:r w:rsidRPr="00D52AC9">
        <w:rPr>
          <w:rFonts w:ascii="Arial" w:hAnsi="Arial" w:cs="Arial"/>
          <w:i/>
          <w:sz w:val="22"/>
          <w:szCs w:val="22"/>
          <w:lang w:eastAsia="pl-PL"/>
        </w:rPr>
        <w:br/>
        <w:t>w zależności od podmiotu: NIP/PESEL, KRS/</w:t>
      </w:r>
      <w:proofErr w:type="spellStart"/>
      <w:r w:rsidRPr="00D52AC9">
        <w:rPr>
          <w:rFonts w:ascii="Arial" w:hAnsi="Arial" w:cs="Arial"/>
          <w:i/>
          <w:sz w:val="22"/>
          <w:szCs w:val="22"/>
          <w:lang w:eastAsia="pl-PL"/>
        </w:rPr>
        <w:t>CEiDG</w:t>
      </w:r>
      <w:proofErr w:type="spellEnd"/>
      <w:r w:rsidRPr="00D52AC9">
        <w:rPr>
          <w:rFonts w:ascii="Arial" w:hAnsi="Arial" w:cs="Arial"/>
          <w:i/>
          <w:sz w:val="22"/>
          <w:szCs w:val="22"/>
          <w:lang w:eastAsia="pl-PL"/>
        </w:rPr>
        <w:t>)</w:t>
      </w:r>
    </w:p>
    <w:p w14:paraId="36D25C56" w14:textId="77777777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3F2D2616" w14:textId="77777777" w:rsidR="00B17D56" w:rsidRPr="00D52AC9" w:rsidRDefault="00B17D56" w:rsidP="00D52AC9">
      <w:pPr>
        <w:widowControl w:val="0"/>
        <w:spacing w:line="360" w:lineRule="auto"/>
        <w:ind w:right="4677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………………………………………</w:t>
      </w:r>
    </w:p>
    <w:p w14:paraId="421AE179" w14:textId="77777777" w:rsidR="00B17D56" w:rsidRDefault="00B17D56" w:rsidP="00D52AC9">
      <w:pPr>
        <w:widowControl w:val="0"/>
        <w:spacing w:line="360" w:lineRule="auto"/>
        <w:ind w:right="5953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52AC9">
        <w:rPr>
          <w:rFonts w:ascii="Arial" w:hAnsi="Arial" w:cs="Arial"/>
          <w:i/>
          <w:sz w:val="22"/>
          <w:szCs w:val="22"/>
          <w:lang w:eastAsia="pl-PL"/>
        </w:rPr>
        <w:t>(imię, nazwisko, stanowisko/ podstawa do reprezentacji)</w:t>
      </w:r>
    </w:p>
    <w:p w14:paraId="1C48C3BD" w14:textId="77777777" w:rsidR="00B17D56" w:rsidRDefault="00B17D56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2D62E7E1" w14:textId="566F387B" w:rsidR="00895293" w:rsidRDefault="007F47AF" w:rsidP="007F47AF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OŚWIADCZENIA </w:t>
      </w:r>
    </w:p>
    <w:p w14:paraId="0D7FE5DD" w14:textId="77777777" w:rsidR="007F47AF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lang w:val="x-none"/>
        </w:rPr>
      </w:pPr>
    </w:p>
    <w:p w14:paraId="26123CA6" w14:textId="77777777" w:rsidR="007F47AF" w:rsidRPr="00C92F70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u w:val="single"/>
        </w:rPr>
      </w:pPr>
      <w:r w:rsidRPr="00C92F70">
        <w:rPr>
          <w:b/>
          <w:bCs/>
          <w:sz w:val="22"/>
          <w:szCs w:val="22"/>
          <w:u w:val="single"/>
        </w:rPr>
        <w:t>DOŚWIADCZENIE WYKONAWCY</w:t>
      </w:r>
    </w:p>
    <w:p w14:paraId="26E0D511" w14:textId="77777777" w:rsidR="007F47AF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lang w:val="x-none"/>
        </w:rPr>
      </w:pPr>
    </w:p>
    <w:p w14:paraId="053CBE87" w14:textId="7EA1F92B" w:rsidR="00895293" w:rsidRPr="00B24A3D" w:rsidRDefault="00895293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  <w:r w:rsidRPr="00B24A3D">
        <w:rPr>
          <w:b/>
          <w:bCs/>
          <w:sz w:val="22"/>
          <w:szCs w:val="22"/>
          <w:lang w:val="x-none"/>
        </w:rPr>
        <w:t>Wykaz usług wykonanych w okresie ostatnich</w:t>
      </w:r>
      <w:r>
        <w:rPr>
          <w:b/>
          <w:bCs/>
          <w:sz w:val="22"/>
          <w:szCs w:val="22"/>
          <w:lang w:val="x-none"/>
        </w:rPr>
        <w:t xml:space="preserve"> pięciu</w:t>
      </w:r>
      <w:r w:rsidRPr="00B24A3D">
        <w:rPr>
          <w:b/>
          <w:bCs/>
          <w:sz w:val="22"/>
          <w:szCs w:val="22"/>
          <w:lang w:val="x-none"/>
        </w:rPr>
        <w:t xml:space="preserve"> lat przed upływem terminu składania ofert, a jeżeli okres prowadzenia działalności jest krótszy - w tym okresie, dat wykonania</w:t>
      </w:r>
      <w:r w:rsidRPr="00B24A3D">
        <w:rPr>
          <w:b/>
          <w:bCs/>
          <w:sz w:val="22"/>
          <w:szCs w:val="22"/>
        </w:rPr>
        <w:t xml:space="preserve"> usługi,</w:t>
      </w:r>
      <w:r w:rsidRPr="00B24A3D">
        <w:rPr>
          <w:b/>
          <w:bCs/>
          <w:sz w:val="22"/>
          <w:szCs w:val="22"/>
          <w:lang w:val="x-none"/>
        </w:rPr>
        <w:t xml:space="preserve"> podmiotów, na rzecz których zostały wykonane, przedmiotu us</w:t>
      </w:r>
      <w:r w:rsidRPr="00B24A3D">
        <w:rPr>
          <w:b/>
          <w:bCs/>
          <w:sz w:val="22"/>
          <w:szCs w:val="22"/>
        </w:rPr>
        <w:t xml:space="preserve">ługi oraz ilości osób. </w:t>
      </w:r>
    </w:p>
    <w:p w14:paraId="221F38B5" w14:textId="77777777" w:rsidR="00895293" w:rsidRDefault="00895293" w:rsidP="00895293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22CF4382" w14:textId="77777777" w:rsidR="00895293" w:rsidRDefault="00895293" w:rsidP="00895293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168B11C7" w14:textId="77777777" w:rsidR="00895293" w:rsidRPr="00B24A3D" w:rsidRDefault="00895293" w:rsidP="00895293">
      <w:pPr>
        <w:pStyle w:val="Default"/>
        <w:tabs>
          <w:tab w:val="left" w:pos="426"/>
        </w:tabs>
        <w:rPr>
          <w:b/>
          <w:bCs/>
          <w:sz w:val="22"/>
          <w:szCs w:val="22"/>
        </w:rPr>
      </w:pP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3260"/>
        <w:gridCol w:w="3402"/>
        <w:gridCol w:w="993"/>
      </w:tblGrid>
      <w:tr w:rsidR="00895293" w:rsidRPr="00B24A3D" w14:paraId="028A19E4" w14:textId="77777777" w:rsidTr="006274F1">
        <w:trPr>
          <w:jc w:val="center"/>
        </w:trPr>
        <w:tc>
          <w:tcPr>
            <w:tcW w:w="421" w:type="dxa"/>
            <w:vAlign w:val="center"/>
          </w:tcPr>
          <w:p w14:paraId="7035AD7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         Lp.</w:t>
            </w:r>
          </w:p>
        </w:tc>
        <w:tc>
          <w:tcPr>
            <w:tcW w:w="1559" w:type="dxa"/>
            <w:vAlign w:val="center"/>
          </w:tcPr>
          <w:p w14:paraId="564BEA6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Data wykonania usługi </w:t>
            </w:r>
          </w:p>
          <w:p w14:paraId="396CFC63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B24A3D">
              <w:rPr>
                <w:b/>
                <w:bCs/>
                <w:sz w:val="22"/>
                <w:szCs w:val="22"/>
              </w:rPr>
              <w:t>dd.mm.rrrr</w:t>
            </w:r>
            <w:proofErr w:type="spellEnd"/>
          </w:p>
        </w:tc>
        <w:tc>
          <w:tcPr>
            <w:tcW w:w="3260" w:type="dxa"/>
            <w:vAlign w:val="center"/>
          </w:tcPr>
          <w:p w14:paraId="251B42ED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Podmiot dla którego została wykonana usługa</w:t>
            </w:r>
          </w:p>
        </w:tc>
        <w:tc>
          <w:tcPr>
            <w:tcW w:w="3402" w:type="dxa"/>
            <w:vAlign w:val="center"/>
          </w:tcPr>
          <w:p w14:paraId="21E3333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Przedmiot usługi </w:t>
            </w:r>
          </w:p>
        </w:tc>
        <w:tc>
          <w:tcPr>
            <w:tcW w:w="993" w:type="dxa"/>
            <w:vAlign w:val="center"/>
          </w:tcPr>
          <w:p w14:paraId="2430E33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Ilość osób</w:t>
            </w:r>
          </w:p>
        </w:tc>
      </w:tr>
      <w:tr w:rsidR="00895293" w:rsidRPr="00B24A3D" w14:paraId="5EC85C82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070FEFF0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14:paraId="09746ED5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52CCA50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FE3EF51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60A6F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4F2B9A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52E34BED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4791CD34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3F7A25E6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4C0CB28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E2909C8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7690E5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0458849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2AF89B0F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74E4B05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559" w:type="dxa"/>
          </w:tcPr>
          <w:p w14:paraId="044DF35E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3D7E171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947D0AD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31D4D1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623802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2962C2DD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1E615316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559" w:type="dxa"/>
          </w:tcPr>
          <w:p w14:paraId="16BD3528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AD01EA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F2F6BA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694223C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70840A77" w14:textId="77777777" w:rsidR="007F47AF" w:rsidRDefault="007F47AF" w:rsidP="007F47AF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BB2D5A9" w14:textId="128FC82D" w:rsidR="007F47AF" w:rsidRPr="00895293" w:rsidRDefault="007F47AF" w:rsidP="007F47AF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Po wyborze oferty a przed podpisaniem umowy zobowiązuję się do dostarczenia </w:t>
      </w:r>
      <w:r w:rsidRPr="00895293">
        <w:rPr>
          <w:rFonts w:ascii="Arial" w:hAnsi="Arial" w:cs="Arial"/>
          <w:sz w:val="22"/>
          <w:szCs w:val="22"/>
          <w:lang w:eastAsia="pl-PL"/>
        </w:rPr>
        <w:t>dokument</w:t>
      </w:r>
      <w:r>
        <w:rPr>
          <w:rFonts w:ascii="Arial" w:hAnsi="Arial" w:cs="Arial"/>
          <w:sz w:val="22"/>
          <w:szCs w:val="22"/>
          <w:lang w:eastAsia="pl-PL"/>
        </w:rPr>
        <w:t>ów</w:t>
      </w:r>
      <w:r w:rsidRPr="00895293">
        <w:rPr>
          <w:rFonts w:ascii="Arial" w:hAnsi="Arial" w:cs="Arial"/>
          <w:sz w:val="22"/>
          <w:szCs w:val="22"/>
          <w:lang w:eastAsia="pl-PL"/>
        </w:rPr>
        <w:t xml:space="preserve"> potwierdzając</w:t>
      </w:r>
      <w:r>
        <w:rPr>
          <w:rFonts w:ascii="Arial" w:hAnsi="Arial" w:cs="Arial"/>
          <w:sz w:val="22"/>
          <w:szCs w:val="22"/>
          <w:lang w:eastAsia="pl-PL"/>
        </w:rPr>
        <w:t>ych</w:t>
      </w:r>
      <w:r w:rsidRPr="0089529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ww. doświadczenie</w:t>
      </w:r>
      <w:r w:rsidRPr="00895293">
        <w:rPr>
          <w:rFonts w:ascii="Arial" w:hAnsi="Arial" w:cs="Arial"/>
          <w:sz w:val="22"/>
          <w:szCs w:val="22"/>
          <w:lang w:eastAsia="pl-PL"/>
        </w:rPr>
        <w:t>.</w:t>
      </w:r>
    </w:p>
    <w:p w14:paraId="36BB6998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ECEC4B5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D5D4172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bookmarkStart w:id="7" w:name="_Hlk216251971"/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2DA4AF9F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1F22E52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bookmarkEnd w:id="7"/>
    <w:p w14:paraId="0EA0034B" w14:textId="77777777" w:rsidR="007F47AF" w:rsidRDefault="007F47AF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79DA047B" w14:textId="77777777" w:rsidR="00895293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4C0AE38D" w14:textId="77777777" w:rsidR="007F47AF" w:rsidRDefault="007F47AF" w:rsidP="00895293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18B320A" w14:textId="376B85B9" w:rsidR="00895293" w:rsidRPr="00895293" w:rsidRDefault="00895293" w:rsidP="007F47AF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>OŚWIADCZENIE WYKONAWCY</w:t>
      </w:r>
      <w:r w:rsidR="007F47AF" w:rsidRPr="00C92F70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>O DYSPONOWANIU OSOBAMI NIEZBĘDN</w:t>
      </w:r>
      <w:r w:rsidR="00C92F70" w:rsidRPr="00C92F70">
        <w:rPr>
          <w:rFonts w:ascii="Arial" w:hAnsi="Arial" w:cs="Arial"/>
          <w:b/>
          <w:sz w:val="22"/>
          <w:szCs w:val="22"/>
          <w:u w:val="single"/>
          <w:lang w:eastAsia="pl-PL"/>
        </w:rPr>
        <w:t>YMI</w:t>
      </w: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DO REALIZACJI ZAMÓWIENIA</w:t>
      </w:r>
    </w:p>
    <w:p w14:paraId="540B5371" w14:textId="77777777" w:rsidR="00895293" w:rsidRPr="00895293" w:rsidRDefault="00895293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9F38CBF" w14:textId="77777777" w:rsidR="00895293" w:rsidRPr="00895293" w:rsidRDefault="00895293" w:rsidP="00895293">
      <w:pPr>
        <w:suppressAutoHyphens w:val="0"/>
        <w:spacing w:line="372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      Wykaz osób skierowanych przez Wykonawcę do realizacji zamówienia:</w:t>
      </w:r>
    </w:p>
    <w:tbl>
      <w:tblPr>
        <w:tblW w:w="93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24"/>
        <w:gridCol w:w="2189"/>
        <w:gridCol w:w="3498"/>
      </w:tblGrid>
      <w:tr w:rsidR="00895293" w:rsidRPr="00895293" w14:paraId="72F29289" w14:textId="77777777" w:rsidTr="006274F1">
        <w:trPr>
          <w:jc w:val="right"/>
        </w:trPr>
        <w:tc>
          <w:tcPr>
            <w:tcW w:w="709" w:type="dxa"/>
            <w:tcMar>
              <w:top w:w="113" w:type="dxa"/>
              <w:bottom w:w="113" w:type="dxa"/>
            </w:tcMar>
            <w:vAlign w:val="center"/>
          </w:tcPr>
          <w:p w14:paraId="4F6B56F3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924" w:type="dxa"/>
            <w:tcMar>
              <w:top w:w="113" w:type="dxa"/>
              <w:bottom w:w="113" w:type="dxa"/>
            </w:tcMar>
            <w:vAlign w:val="center"/>
          </w:tcPr>
          <w:p w14:paraId="63F380C4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189" w:type="dxa"/>
            <w:tcMar>
              <w:top w:w="113" w:type="dxa"/>
              <w:bottom w:w="113" w:type="dxa"/>
            </w:tcMar>
            <w:vAlign w:val="center"/>
          </w:tcPr>
          <w:p w14:paraId="0F9FCCE7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Wykształcenie</w:t>
            </w:r>
          </w:p>
        </w:tc>
        <w:tc>
          <w:tcPr>
            <w:tcW w:w="3498" w:type="dxa"/>
          </w:tcPr>
          <w:p w14:paraId="00846A67" w14:textId="77777777" w:rsidR="00895293" w:rsidRPr="00895293" w:rsidRDefault="00895293" w:rsidP="00895293">
            <w:pPr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Doświadczenie zawodowe </w:t>
            </w: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w zakresie usług ……………….….</w:t>
            </w:r>
          </w:p>
        </w:tc>
      </w:tr>
      <w:tr w:rsidR="00895293" w:rsidRPr="00895293" w14:paraId="237AF2AE" w14:textId="77777777" w:rsidTr="006274F1">
        <w:trPr>
          <w:trHeight w:val="740"/>
          <w:jc w:val="right"/>
        </w:trPr>
        <w:tc>
          <w:tcPr>
            <w:tcW w:w="709" w:type="dxa"/>
            <w:tcMar>
              <w:top w:w="113" w:type="dxa"/>
              <w:bottom w:w="113" w:type="dxa"/>
            </w:tcMar>
            <w:vAlign w:val="center"/>
          </w:tcPr>
          <w:p w14:paraId="5EEC768C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24" w:type="dxa"/>
            <w:tcMar>
              <w:top w:w="113" w:type="dxa"/>
              <w:bottom w:w="113" w:type="dxa"/>
            </w:tcMar>
            <w:vAlign w:val="center"/>
          </w:tcPr>
          <w:p w14:paraId="308CCA14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2431265A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0C99104F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6713505B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6AFEB2F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48246387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370B1C11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404092D7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084E13B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3656B2D0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89" w:type="dxa"/>
            <w:tcMar>
              <w:top w:w="113" w:type="dxa"/>
              <w:bottom w:w="113" w:type="dxa"/>
            </w:tcMar>
            <w:vAlign w:val="center"/>
          </w:tcPr>
          <w:p w14:paraId="3716A7E9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498" w:type="dxa"/>
            <w:vAlign w:val="center"/>
          </w:tcPr>
          <w:p w14:paraId="7B34610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3EBCCC69" w14:textId="77777777" w:rsidR="00895293" w:rsidRPr="00895293" w:rsidRDefault="00895293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BFAB1C2" w14:textId="1CE82112" w:rsidR="00895293" w:rsidRPr="00895293" w:rsidRDefault="007F47AF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bookmarkStart w:id="8" w:name="_Hlk216251908"/>
      <w:r>
        <w:rPr>
          <w:rFonts w:ascii="Arial" w:hAnsi="Arial" w:cs="Arial"/>
          <w:sz w:val="22"/>
          <w:szCs w:val="22"/>
          <w:lang w:eastAsia="pl-PL"/>
        </w:rPr>
        <w:t xml:space="preserve">Po wyborze oferty a przed podpisaniem umowy zobowiązuję się do dostarczenia 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>dokument</w:t>
      </w:r>
      <w:r>
        <w:rPr>
          <w:rFonts w:ascii="Arial" w:hAnsi="Arial" w:cs="Arial"/>
          <w:sz w:val="22"/>
          <w:szCs w:val="22"/>
          <w:lang w:eastAsia="pl-PL"/>
        </w:rPr>
        <w:t>ów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 xml:space="preserve"> potwierdzając</w:t>
      </w:r>
      <w:r>
        <w:rPr>
          <w:rFonts w:ascii="Arial" w:hAnsi="Arial" w:cs="Arial"/>
          <w:sz w:val="22"/>
          <w:szCs w:val="22"/>
          <w:lang w:eastAsia="pl-PL"/>
        </w:rPr>
        <w:t>ych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 xml:space="preserve"> kwalifikacje oraz doświadczenie ww. osób.</w:t>
      </w:r>
    </w:p>
    <w:p w14:paraId="69C4897F" w14:textId="77777777" w:rsidR="007F47AF" w:rsidRDefault="007F47AF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0D456F20" w14:textId="77777777" w:rsidR="007F47AF" w:rsidRDefault="007F47AF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0B82429C" w14:textId="33DBAB3F" w:rsidR="00895293" w:rsidRPr="00895293" w:rsidRDefault="00895293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F421A23" w14:textId="77777777" w:rsidR="00895293" w:rsidRPr="00895293" w:rsidRDefault="00895293" w:rsidP="00895293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</w:t>
      </w:r>
      <w:bookmarkStart w:id="9" w:name="_Hlk33522660"/>
      <w:r w:rsidRPr="00895293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             </w:t>
      </w:r>
      <w:bookmarkEnd w:id="9"/>
      <w:r w:rsidRPr="00895293">
        <w:rPr>
          <w:rFonts w:ascii="Arial" w:hAnsi="Arial" w:cs="Arial"/>
          <w:sz w:val="16"/>
          <w:szCs w:val="16"/>
          <w:lang w:eastAsia="pl-PL"/>
        </w:rPr>
        <w:t xml:space="preserve">(Podpis Wykonawcy lub osoby </w:t>
      </w:r>
    </w:p>
    <w:p w14:paraId="45F184C9" w14:textId="77777777" w:rsidR="00895293" w:rsidRPr="00895293" w:rsidRDefault="00895293" w:rsidP="00895293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bookmarkEnd w:id="8"/>
    <w:p w14:paraId="3A06D321" w14:textId="77777777" w:rsidR="00895293" w:rsidRPr="007F47AF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1BE7D52E" w14:textId="77777777" w:rsidR="00895293" w:rsidRPr="007F47AF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1EDE3D75" w14:textId="593948F6" w:rsidR="00566F95" w:rsidRPr="007507AF" w:rsidRDefault="00EE2CF8" w:rsidP="00C92F70">
      <w:pPr>
        <w:widowControl w:val="0"/>
        <w:spacing w:line="360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u w:val="single"/>
          <w:lang w:eastAsia="pl-PL"/>
        </w:rPr>
        <w:t>OŚWIADCZENIA O NIEPODLEGANIU WYKLUCZENIU</w:t>
      </w:r>
      <w:r w:rsidR="00C92F70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Pr="007507AF">
        <w:rPr>
          <w:rFonts w:ascii="Arial" w:hAnsi="Arial" w:cs="Arial"/>
          <w:b/>
          <w:sz w:val="22"/>
          <w:szCs w:val="22"/>
          <w:u w:val="single"/>
        </w:rPr>
        <w:t>– powiązania osobowe lub kapitałowe</w:t>
      </w:r>
    </w:p>
    <w:p w14:paraId="4EE87BC2" w14:textId="77777777" w:rsidR="00566F95" w:rsidRPr="00D52AC9" w:rsidRDefault="00566F95" w:rsidP="00D52AC9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7E09B8A" w14:textId="56C7C492" w:rsidR="00566F95" w:rsidRPr="00D52AC9" w:rsidRDefault="00566F95" w:rsidP="00D52AC9">
      <w:pPr>
        <w:widowControl w:val="0"/>
        <w:jc w:val="both"/>
        <w:rPr>
          <w:rFonts w:ascii="Arial" w:eastAsia="Andale Sans UI" w:hAnsi="Arial" w:cs="Arial"/>
          <w:kern w:val="2"/>
          <w:sz w:val="22"/>
          <w:szCs w:val="22"/>
        </w:rPr>
      </w:pPr>
      <w:r w:rsidRPr="00D52AC9">
        <w:rPr>
          <w:rFonts w:ascii="Arial" w:eastAsia="Andale Sans UI" w:hAnsi="Arial" w:cs="Arial"/>
          <w:kern w:val="2"/>
          <w:sz w:val="22"/>
          <w:szCs w:val="22"/>
        </w:rPr>
        <w:t xml:space="preserve">Składając ofertę w postępowaniu o udzielenie zamówienia </w:t>
      </w:r>
      <w:r w:rsidR="00FF21C7" w:rsidRPr="00D52AC9">
        <w:rPr>
          <w:rFonts w:ascii="Arial" w:eastAsia="Andale Sans UI" w:hAnsi="Arial" w:cs="Arial"/>
          <w:kern w:val="2"/>
          <w:sz w:val="22"/>
          <w:szCs w:val="22"/>
        </w:rPr>
        <w:t xml:space="preserve">na realizację usługi </w:t>
      </w:r>
      <w:r w:rsidR="009A1086">
        <w:rPr>
          <w:rFonts w:ascii="Arial" w:eastAsia="Andale Sans UI" w:hAnsi="Arial" w:cs="Arial"/>
          <w:kern w:val="2"/>
          <w:sz w:val="22"/>
          <w:szCs w:val="22"/>
        </w:rPr>
        <w:t xml:space="preserve">szkoleniowej </w:t>
      </w:r>
      <w:r w:rsidR="00FF21C7" w:rsidRPr="00D52AC9">
        <w:rPr>
          <w:rFonts w:ascii="Arial" w:eastAsia="Andale Sans UI" w:hAnsi="Arial" w:cs="Arial"/>
          <w:kern w:val="2"/>
          <w:sz w:val="22"/>
          <w:szCs w:val="22"/>
        </w:rPr>
        <w:t>dla uczestników projektu</w:t>
      </w:r>
      <w:r w:rsidRPr="00D52AC9">
        <w:rPr>
          <w:rFonts w:ascii="Arial" w:eastAsia="Andale Sans UI" w:hAnsi="Arial" w:cs="Arial"/>
          <w:kern w:val="2"/>
          <w:sz w:val="22"/>
          <w:szCs w:val="22"/>
        </w:rPr>
        <w:t xml:space="preserve"> </w:t>
      </w:r>
      <w:r w:rsidRPr="00D52AC9">
        <w:rPr>
          <w:rFonts w:ascii="Arial" w:eastAsia="Andale Sans UI" w:hAnsi="Arial" w:cs="Arial"/>
          <w:b/>
          <w:bCs/>
          <w:kern w:val="2"/>
          <w:sz w:val="22"/>
          <w:szCs w:val="22"/>
        </w:rPr>
        <w:t>„</w:t>
      </w:r>
      <w:r w:rsidR="00FF21C7" w:rsidRPr="00D52AC9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>Centrum Integracji Społecznej- Inwestuj w siebie</w:t>
      </w:r>
      <w:r w:rsidR="007507AF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>”</w:t>
      </w:r>
      <w:r w:rsidR="00536705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 xml:space="preserve"> </w:t>
      </w:r>
      <w:r w:rsidRPr="00D52AC9">
        <w:rPr>
          <w:rFonts w:ascii="Arial" w:hAnsi="Arial" w:cs="Arial"/>
          <w:i/>
          <w:sz w:val="22"/>
          <w:szCs w:val="22"/>
        </w:rPr>
        <w:t>o</w:t>
      </w:r>
      <w:r w:rsidRPr="00D52AC9">
        <w:rPr>
          <w:rFonts w:ascii="Arial" w:hAnsi="Arial" w:cs="Arial"/>
          <w:sz w:val="22"/>
          <w:szCs w:val="22"/>
        </w:rPr>
        <w:t xml:space="preserve">świadczam, że nie posiadam powiązania osobowego lub kapitałowego z Zamawiającym. </w:t>
      </w:r>
    </w:p>
    <w:p w14:paraId="0EBBE3B7" w14:textId="77777777" w:rsidR="00566F95" w:rsidRPr="00D52AC9" w:rsidRDefault="00566F95" w:rsidP="00D52AC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91B8A24" w14:textId="77777777" w:rsidR="00566F95" w:rsidRPr="00D52AC9" w:rsidRDefault="00566F95" w:rsidP="00D52AC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108F7CCB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6BB338EE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Posiadaniu co najmniej 10% udziałów lub akcji;</w:t>
      </w:r>
    </w:p>
    <w:p w14:paraId="559C03B6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Pełnieniu funkcji członka organu nadzorczego lub zarządzającego, prokurenta, pełnomocnika; </w:t>
      </w:r>
    </w:p>
    <w:p w14:paraId="5D4743B1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0155CA1A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115C165B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74377EF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5B1C514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5C3F06FA" w14:textId="225D05BC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78FB94AF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6684050B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101F98F2" w14:textId="77777777" w:rsidR="00FF21C7" w:rsidRPr="007507AF" w:rsidRDefault="00FF21C7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  <w:u w:val="single"/>
        </w:rPr>
      </w:pPr>
    </w:p>
    <w:p w14:paraId="7ACC6A33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9240F52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0399DDB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3393F54" w14:textId="276CB3C7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507AF">
        <w:rPr>
          <w:rFonts w:ascii="Arial" w:hAnsi="Arial" w:cs="Arial"/>
          <w:b/>
          <w:bCs/>
          <w:sz w:val="22"/>
          <w:szCs w:val="22"/>
          <w:u w:val="single"/>
        </w:rPr>
        <w:t>Oświadczenie o posiadanych zasobach</w:t>
      </w:r>
    </w:p>
    <w:p w14:paraId="363F3A7B" w14:textId="04B76E48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7507AF">
        <w:rPr>
          <w:rFonts w:ascii="Arial" w:hAnsi="Arial" w:cs="Arial"/>
          <w:sz w:val="22"/>
          <w:szCs w:val="22"/>
        </w:rPr>
        <w:t>Oświadczamy, że:</w:t>
      </w:r>
    </w:p>
    <w:p w14:paraId="32B346AB" w14:textId="216A317F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7507AF">
        <w:rPr>
          <w:rFonts w:ascii="Arial" w:hAnsi="Arial" w:cs="Arial"/>
          <w:sz w:val="22"/>
          <w:szCs w:val="22"/>
        </w:rPr>
        <w:t>posiadamy uprawnienia do wykonywania działalności objętej zamówieniem.</w:t>
      </w:r>
    </w:p>
    <w:p w14:paraId="73BD2038" w14:textId="77777777" w:rsid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7507AF">
        <w:rPr>
          <w:rFonts w:ascii="Arial" w:hAnsi="Arial" w:cs="Arial"/>
          <w:sz w:val="22"/>
          <w:szCs w:val="22"/>
        </w:rPr>
        <w:t>posiadamy zdolność techniczną i zawodową zapewniającą wykonanie zamówienia.</w:t>
      </w:r>
    </w:p>
    <w:p w14:paraId="0216B3E8" w14:textId="77777777" w:rsid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7507AF">
        <w:rPr>
          <w:rFonts w:ascii="Arial" w:hAnsi="Arial" w:cs="Arial"/>
          <w:sz w:val="22"/>
          <w:szCs w:val="22"/>
        </w:rPr>
        <w:t>posiadamy potencjał techniczny niezbędny do realizacji zamówienia.</w:t>
      </w:r>
    </w:p>
    <w:p w14:paraId="6CD9AA7B" w14:textId="22CAB5AB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7507AF">
        <w:rPr>
          <w:rFonts w:ascii="Arial" w:hAnsi="Arial" w:cs="Arial"/>
          <w:sz w:val="22"/>
          <w:szCs w:val="22"/>
        </w:rPr>
        <w:t>znajdujemy się w sytuacji ekonomicznej i finansowej umożliwiającej realizację zamówienia</w:t>
      </w:r>
    </w:p>
    <w:p w14:paraId="2B7D2E4C" w14:textId="0D4A3FC6" w:rsidR="00EE2CF8" w:rsidRPr="00C92F70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2F70">
        <w:rPr>
          <w:rFonts w:ascii="Arial" w:hAnsi="Arial" w:cs="Arial"/>
          <w:color w:val="000000" w:themeColor="text1"/>
          <w:sz w:val="22"/>
          <w:szCs w:val="22"/>
        </w:rPr>
        <w:t>e) dysponujemy osobami zdolnymi do Wykonania przedmiotu zamówienia</w:t>
      </w:r>
    </w:p>
    <w:p w14:paraId="345E950E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3446E7D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DF2C1C0" w14:textId="2B8909A9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4FFC97B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33E1285C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22CABBDA" w14:textId="77777777" w:rsidR="00552F7E" w:rsidRDefault="00552F7E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</w:rPr>
      </w:pPr>
    </w:p>
    <w:p w14:paraId="3C246AE0" w14:textId="77777777" w:rsidR="00552F7E" w:rsidRPr="00D52AC9" w:rsidRDefault="00552F7E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</w:rPr>
      </w:pPr>
    </w:p>
    <w:p w14:paraId="0DB2A89C" w14:textId="19FB1748" w:rsidR="00EE2CF8" w:rsidRPr="007507AF" w:rsidRDefault="00FF21C7" w:rsidP="00D52AC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507AF">
        <w:rPr>
          <w:rFonts w:ascii="Arial" w:hAnsi="Arial" w:cs="Arial"/>
          <w:b/>
          <w:bCs/>
          <w:sz w:val="22"/>
          <w:szCs w:val="22"/>
          <w:u w:val="single"/>
        </w:rPr>
        <w:t>Oświadczenie o niepodleganiu wykluczeniu</w:t>
      </w:r>
      <w:r w:rsidR="00EE2CF8" w:rsidRPr="007507AF">
        <w:rPr>
          <w:rFonts w:ascii="Arial" w:hAnsi="Arial" w:cs="Arial"/>
          <w:b/>
          <w:bCs/>
          <w:sz w:val="22"/>
          <w:szCs w:val="22"/>
          <w:u w:val="single"/>
        </w:rPr>
        <w:t xml:space="preserve">  zakazem udziału rosyjskich wykonawców</w:t>
      </w:r>
    </w:p>
    <w:p w14:paraId="78B0799A" w14:textId="50B8D7E2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Oświadczenie o nie byciu podmiotem wykluczonym zakazem udziału rosyjskich wykonawców w zamówieniach publicznych i koncesjach udzielanych w państwach członkowskich Unii Europejskiej.</w:t>
      </w:r>
    </w:p>
    <w:p w14:paraId="253603C1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3AD1DD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W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</w:t>
      </w:r>
      <w:proofErr w:type="spellStart"/>
      <w:r w:rsidRPr="00D52AC9">
        <w:rPr>
          <w:rFonts w:ascii="Arial" w:hAnsi="Arial" w:cs="Arial"/>
          <w:sz w:val="22"/>
          <w:szCs w:val="22"/>
        </w:rPr>
        <w:t>UE,art</w:t>
      </w:r>
      <w:proofErr w:type="spellEnd"/>
      <w:r w:rsidRPr="00D52AC9">
        <w:rPr>
          <w:rFonts w:ascii="Arial" w:hAnsi="Arial" w:cs="Arial"/>
          <w:sz w:val="22"/>
          <w:szCs w:val="22"/>
        </w:rPr>
        <w:t>. 18, art. 21 lit. b)-e) i lit. g)-i), art. 29 i 30 dyrektywy 2014/25/UE oraz art. 13 lit. a)-d), lit. f)-h) i lit. j) dyrektywy 2009/81/WE, oświadczam, że wykonawca nie jest jednym z, nie działa na rzecz lub z udziałem:</w:t>
      </w:r>
    </w:p>
    <w:p w14:paraId="7F91E173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a)</w:t>
      </w:r>
      <w:r w:rsidRPr="00D52AC9">
        <w:rPr>
          <w:rFonts w:ascii="Arial" w:hAnsi="Arial" w:cs="Arial"/>
          <w:sz w:val="22"/>
          <w:szCs w:val="22"/>
        </w:rPr>
        <w:tab/>
        <w:t>obywateli rosyjskich lub osób fizycznych lub prawnych, podmiotów lub organów z siedzibą w Rosji;</w:t>
      </w:r>
    </w:p>
    <w:p w14:paraId="1A82F4A3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b)</w:t>
      </w:r>
      <w:r w:rsidRPr="00D52AC9">
        <w:rPr>
          <w:rFonts w:ascii="Arial" w:hAnsi="Arial" w:cs="Arial"/>
          <w:sz w:val="22"/>
          <w:szCs w:val="22"/>
        </w:rPr>
        <w:tab/>
        <w:t>osób prawnych, podmiotów lub organów, do których prawa własności bezpośrednio lub pośrednio w ponad 50 % należą do podmiotu, o którym mowa w lit. a); lub</w:t>
      </w:r>
    </w:p>
    <w:p w14:paraId="2CEFCE6F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c)</w:t>
      </w:r>
      <w:r w:rsidRPr="00D52AC9">
        <w:rPr>
          <w:rFonts w:ascii="Arial" w:hAnsi="Arial" w:cs="Arial"/>
          <w:sz w:val="22"/>
          <w:szCs w:val="22"/>
        </w:rPr>
        <w:tab/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06CF3B2A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A6CF63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7B6EFAC7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6B97A11F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2ECF6D20" w14:textId="04F7C685" w:rsidR="00357B02" w:rsidRDefault="00357B02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C1E9EB4" w14:textId="77777777" w:rsidR="00A06DA7" w:rsidRDefault="00A06DA7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34894758" w14:textId="77777777" w:rsidR="00A06DA7" w:rsidRDefault="00A06DA7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7966E5D0" w14:textId="1DBB466B" w:rsidR="00B17D56" w:rsidRPr="00D52AC9" w:rsidRDefault="00B17D56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u w:val="single"/>
          <w:lang w:eastAsia="pl-PL"/>
        </w:rPr>
        <w:t>DOTYCZĄCE SPEŁNIANIA WARUNKÓW UDZIAŁU W POSTĘPOWANIU</w:t>
      </w:r>
    </w:p>
    <w:p w14:paraId="7B8B4FA6" w14:textId="3631B0ED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 xml:space="preserve">Oświadczam, że spełniam warunki udziału w postępowaniu określone przez zamawiającego w punkcie </w:t>
      </w:r>
      <w:r w:rsidR="00E00DED" w:rsidRPr="00D52AC9">
        <w:rPr>
          <w:rFonts w:ascii="Arial" w:hAnsi="Arial" w:cs="Arial"/>
          <w:sz w:val="22"/>
          <w:szCs w:val="22"/>
          <w:lang w:eastAsia="pl-PL"/>
        </w:rPr>
        <w:t>I</w:t>
      </w:r>
      <w:r w:rsidR="007507AF">
        <w:rPr>
          <w:rFonts w:ascii="Arial" w:hAnsi="Arial" w:cs="Arial"/>
          <w:sz w:val="22"/>
          <w:szCs w:val="22"/>
          <w:lang w:eastAsia="pl-PL"/>
        </w:rPr>
        <w:t>V</w:t>
      </w:r>
      <w:r w:rsidRPr="00D52AC9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E00DED" w:rsidRPr="00D52AC9">
        <w:rPr>
          <w:rFonts w:ascii="Arial" w:hAnsi="Arial" w:cs="Arial"/>
          <w:sz w:val="22"/>
          <w:szCs w:val="22"/>
          <w:lang w:eastAsia="pl-PL"/>
        </w:rPr>
        <w:t>aproszenia</w:t>
      </w:r>
      <w:r w:rsidRPr="00D52AC9">
        <w:rPr>
          <w:rFonts w:ascii="Arial" w:hAnsi="Arial" w:cs="Arial"/>
          <w:sz w:val="22"/>
          <w:szCs w:val="22"/>
          <w:lang w:eastAsia="pl-PL"/>
        </w:rPr>
        <w:t>.</w:t>
      </w:r>
    </w:p>
    <w:p w14:paraId="5C53B740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2A9F622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1D542EB3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75E3E4A4" w14:textId="77777777" w:rsidR="00357B02" w:rsidRDefault="00357B02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0411707" w14:textId="38AA3C9B" w:rsidR="00B17D56" w:rsidRPr="007507AF" w:rsidRDefault="00B17D56" w:rsidP="00D52AC9">
      <w:pPr>
        <w:widowControl w:val="0"/>
        <w:spacing w:before="240" w:after="240" w:line="360" w:lineRule="auto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  <w:r w:rsidRPr="007507AF">
        <w:rPr>
          <w:rFonts w:ascii="Arial" w:hAnsi="Arial" w:cs="Arial"/>
          <w:b/>
          <w:sz w:val="22"/>
          <w:szCs w:val="22"/>
          <w:u w:val="single"/>
          <w:lang w:eastAsia="pl-PL"/>
        </w:rPr>
        <w:t>OŚWIADCZENIE DOTYCZĄCE PODANYCH INFORMACJI:</w:t>
      </w:r>
    </w:p>
    <w:p w14:paraId="6C1D5A08" w14:textId="15AAD89E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4667893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4A2C7E56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7F78867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46D6C757" w14:textId="77777777" w:rsidR="00357B02" w:rsidRDefault="00357B02" w:rsidP="007F47AF">
      <w:pPr>
        <w:widowControl w:val="0"/>
        <w:spacing w:before="240" w:after="240" w:line="360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29C04FFF" w14:textId="669A41AF" w:rsidR="00B17D56" w:rsidRPr="00D52AC9" w:rsidRDefault="00B17D56" w:rsidP="007F47AF">
      <w:pPr>
        <w:widowControl w:val="0"/>
        <w:spacing w:before="240" w:after="240"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>BEZPŁATNE I OGÓLNODOSTĘPNE BAZY DANYCH:</w:t>
      </w:r>
    </w:p>
    <w:p w14:paraId="06582454" w14:textId="40376A14" w:rsidR="00005F84" w:rsidRPr="00D52AC9" w:rsidRDefault="00B17D56" w:rsidP="00DC0690">
      <w:pPr>
        <w:widowControl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</w:t>
      </w:r>
    </w:p>
    <w:p w14:paraId="2B23F0D5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142137FF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6A2BE1FC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265974B5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18F5539C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7A18A3C9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78BF954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2DC3AF2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5A066D20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5FEC83B" w14:textId="77777777" w:rsidR="00D52AC9" w:rsidRDefault="00D52AC9" w:rsidP="00357B02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333C670" w14:textId="77777777" w:rsidR="00D52AC9" w:rsidRDefault="00D52AC9" w:rsidP="00C3344C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5ACB76A" w14:textId="0017FC39" w:rsidR="00005F84" w:rsidRPr="00D52AC9" w:rsidRDefault="00005F84" w:rsidP="00D52AC9">
      <w:pPr>
        <w:spacing w:line="360" w:lineRule="auto"/>
        <w:ind w:left="4956"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 w:rsidR="00E00DED" w:rsidRPr="00D52AC9">
        <w:rPr>
          <w:rFonts w:ascii="Arial" w:hAnsi="Arial" w:cs="Arial"/>
          <w:b/>
          <w:sz w:val="22"/>
          <w:szCs w:val="22"/>
          <w:lang w:eastAsia="pl-PL"/>
        </w:rPr>
        <w:t>3</w:t>
      </w:r>
      <w:r w:rsidRPr="00D52AC9">
        <w:rPr>
          <w:rFonts w:ascii="Arial" w:hAnsi="Arial" w:cs="Arial"/>
          <w:b/>
          <w:sz w:val="22"/>
          <w:szCs w:val="22"/>
          <w:lang w:eastAsia="pl-PL"/>
        </w:rPr>
        <w:t xml:space="preserve"> do Zaproszenia</w:t>
      </w:r>
    </w:p>
    <w:p w14:paraId="3E05243E" w14:textId="77777777" w:rsidR="00005F84" w:rsidRPr="00D52AC9" w:rsidRDefault="00005F84" w:rsidP="00D52AC9">
      <w:pPr>
        <w:jc w:val="both"/>
        <w:rPr>
          <w:rFonts w:ascii="Arial" w:hAnsi="Arial" w:cs="Arial"/>
          <w:sz w:val="22"/>
          <w:szCs w:val="22"/>
        </w:rPr>
      </w:pPr>
    </w:p>
    <w:p w14:paraId="664C23FB" w14:textId="2954B88B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UMOWA</w:t>
      </w:r>
      <w:r w:rsidR="00B713FC">
        <w:rPr>
          <w:rFonts w:ascii="Arial" w:hAnsi="Arial" w:cs="Arial"/>
          <w:b/>
          <w:bCs/>
          <w:sz w:val="22"/>
          <w:szCs w:val="22"/>
        </w:rPr>
        <w:t xml:space="preserve"> nr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="00E00DED" w:rsidRPr="00D52AC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 202</w:t>
      </w:r>
      <w:r w:rsidR="00EE2CF8" w:rsidRPr="00D52AC9">
        <w:rPr>
          <w:rFonts w:ascii="Arial" w:hAnsi="Arial" w:cs="Arial"/>
          <w:b/>
          <w:bCs/>
          <w:sz w:val="22"/>
          <w:szCs w:val="22"/>
        </w:rPr>
        <w:t>5</w:t>
      </w:r>
    </w:p>
    <w:p w14:paraId="120D3CA3" w14:textId="77777777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0DBF4A3" w14:textId="64508536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 dnia …............... 202</w:t>
      </w:r>
      <w:r w:rsidR="00EE2CF8" w:rsidRPr="00D52AC9">
        <w:rPr>
          <w:rFonts w:ascii="Arial" w:hAnsi="Arial" w:cs="Arial"/>
          <w:b/>
          <w:bCs/>
          <w:sz w:val="22"/>
          <w:szCs w:val="22"/>
        </w:rPr>
        <w:t>5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3144C644" w14:textId="77777777" w:rsidR="00005F84" w:rsidRPr="00D52AC9" w:rsidRDefault="00005F84" w:rsidP="00D52AC9">
      <w:pPr>
        <w:jc w:val="both"/>
        <w:rPr>
          <w:rFonts w:ascii="Arial" w:hAnsi="Arial" w:cs="Arial"/>
          <w:sz w:val="22"/>
          <w:szCs w:val="22"/>
        </w:rPr>
      </w:pPr>
    </w:p>
    <w:p w14:paraId="0ADF588E" w14:textId="6D802945" w:rsidR="00005F84" w:rsidRPr="00D52AC9" w:rsidRDefault="00005F84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 w:rsidRPr="00D52AC9">
        <w:rPr>
          <w:rFonts w:ascii="Arial" w:eastAsia="PalatinoLinotype" w:hAnsi="Arial" w:cs="Arial"/>
          <w:sz w:val="22"/>
          <w:szCs w:val="22"/>
        </w:rPr>
        <w:t>Zawarta w dniu …...........</w:t>
      </w:r>
      <w:r w:rsidRPr="00D52AC9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EE2CF8" w:rsidRPr="00D52AC9">
        <w:rPr>
          <w:rFonts w:ascii="Arial" w:eastAsia="PalatinoLinotype" w:hAnsi="Arial" w:cs="Arial"/>
          <w:b/>
          <w:bCs/>
          <w:sz w:val="22"/>
          <w:szCs w:val="22"/>
        </w:rPr>
        <w:t>5</w:t>
      </w:r>
      <w:r w:rsidRPr="00D52AC9">
        <w:rPr>
          <w:rFonts w:ascii="Arial" w:eastAsia="PalatinoLinotype" w:hAnsi="Arial" w:cs="Arial"/>
          <w:b/>
          <w:bCs/>
          <w:sz w:val="22"/>
          <w:szCs w:val="22"/>
        </w:rPr>
        <w:t xml:space="preserve">r.  </w:t>
      </w:r>
      <w:r w:rsidRPr="00D52AC9">
        <w:rPr>
          <w:rFonts w:ascii="Arial" w:eastAsia="PalatinoLinotype" w:hAnsi="Arial" w:cs="Arial"/>
          <w:sz w:val="22"/>
          <w:szCs w:val="22"/>
        </w:rPr>
        <w:t>w</w:t>
      </w:r>
      <w:r w:rsidR="00C77F89">
        <w:rPr>
          <w:rFonts w:ascii="Arial" w:eastAsia="PalatinoLinotype" w:hAnsi="Arial" w:cs="Arial"/>
          <w:sz w:val="22"/>
          <w:szCs w:val="22"/>
        </w:rPr>
        <w:t>…………………………..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 xml:space="preserve">  pomiędzy </w:t>
      </w:r>
      <w:r w:rsidR="00D52AC9">
        <w:rPr>
          <w:rFonts w:ascii="Arial" w:eastAsia="PalatinoLinotype" w:hAnsi="Arial" w:cs="Arial"/>
          <w:sz w:val="22"/>
          <w:szCs w:val="22"/>
        </w:rPr>
        <w:t>…………………………</w:t>
      </w:r>
      <w:r w:rsidRPr="00D52AC9">
        <w:rPr>
          <w:rFonts w:ascii="Arial" w:eastAsia="PalatinoLinotype" w:hAnsi="Arial" w:cs="Arial"/>
          <w:sz w:val="22"/>
          <w:szCs w:val="22"/>
        </w:rPr>
        <w:t xml:space="preserve">, z siedzibą  </w:t>
      </w:r>
      <w:r w:rsidR="00D52AC9">
        <w:rPr>
          <w:rFonts w:ascii="Arial" w:eastAsia="PalatinoLinotype" w:hAnsi="Arial" w:cs="Arial"/>
          <w:sz w:val="22"/>
          <w:szCs w:val="22"/>
        </w:rPr>
        <w:t>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 xml:space="preserve">            , NIP: </w:t>
      </w:r>
      <w:r w:rsidR="00D52AC9">
        <w:rPr>
          <w:rFonts w:ascii="Arial" w:eastAsia="PalatinoLinotype" w:hAnsi="Arial" w:cs="Arial"/>
          <w:sz w:val="22"/>
          <w:szCs w:val="22"/>
        </w:rPr>
        <w:t>…………………………..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>; REGON:</w:t>
      </w:r>
      <w:r w:rsidR="00D52AC9">
        <w:rPr>
          <w:rFonts w:ascii="Arial" w:eastAsia="PalatinoLinotype" w:hAnsi="Arial" w:cs="Arial"/>
          <w:sz w:val="22"/>
          <w:szCs w:val="22"/>
        </w:rPr>
        <w:t>…………………</w:t>
      </w:r>
    </w:p>
    <w:p w14:paraId="3554EF51" w14:textId="5CC33165" w:rsidR="00005F84" w:rsidRPr="00D52AC9" w:rsidRDefault="00005F84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 w:rsidRPr="00D52AC9">
        <w:rPr>
          <w:rFonts w:ascii="Arial" w:eastAsia="PalatinoLinotype" w:hAnsi="Arial" w:cs="Arial"/>
          <w:sz w:val="22"/>
          <w:szCs w:val="22"/>
        </w:rPr>
        <w:t xml:space="preserve"> </w:t>
      </w:r>
      <w:r w:rsidR="00C77F89">
        <w:rPr>
          <w:rFonts w:ascii="Arial" w:eastAsia="PalatinoLinotype" w:hAnsi="Arial" w:cs="Arial"/>
          <w:sz w:val="22"/>
          <w:szCs w:val="22"/>
        </w:rPr>
        <w:t>KRS</w:t>
      </w:r>
      <w:r w:rsidR="00C77F89" w:rsidRPr="005C2540">
        <w:rPr>
          <w:rFonts w:ascii="Arial" w:eastAsia="PalatinoLinotype" w:hAnsi="Arial" w:cs="Arial"/>
          <w:sz w:val="22"/>
          <w:szCs w:val="22"/>
        </w:rPr>
        <w:t>………………………………………</w:t>
      </w:r>
      <w:r w:rsidRPr="00D52AC9">
        <w:rPr>
          <w:rFonts w:ascii="Arial" w:eastAsia="PalatinoLinotype" w:hAnsi="Arial" w:cs="Arial"/>
          <w:sz w:val="22"/>
          <w:szCs w:val="22"/>
        </w:rPr>
        <w:t>reprezentowaną przez</w:t>
      </w:r>
    </w:p>
    <w:p w14:paraId="628E6865" w14:textId="77777777" w:rsidR="00D52AC9" w:rsidRDefault="00D52AC9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>
        <w:rPr>
          <w:rFonts w:ascii="Arial" w:eastAsia="PalatinoLinotype" w:hAnsi="Arial" w:cs="Arial"/>
          <w:sz w:val="22"/>
          <w:szCs w:val="22"/>
        </w:rPr>
        <w:t>………………………………………….</w:t>
      </w:r>
    </w:p>
    <w:p w14:paraId="3002D0C7" w14:textId="02466B48" w:rsidR="00005F84" w:rsidRPr="00D52AC9" w:rsidRDefault="00005F84" w:rsidP="00D52AC9">
      <w:pPr>
        <w:jc w:val="both"/>
        <w:rPr>
          <w:rFonts w:ascii="Arial" w:eastAsia="PalatinoLinotype" w:hAnsi="Arial" w:cs="Arial"/>
          <w:b/>
          <w:color w:val="000000"/>
          <w:sz w:val="22"/>
          <w:szCs w:val="22"/>
        </w:rPr>
      </w:pPr>
      <w:r w:rsidRPr="00D52AC9">
        <w:rPr>
          <w:rFonts w:ascii="Arial" w:eastAsia="PalatinoLinotype" w:hAnsi="Arial" w:cs="Arial"/>
          <w:color w:val="000000"/>
          <w:sz w:val="22"/>
          <w:szCs w:val="22"/>
        </w:rPr>
        <w:t xml:space="preserve"> zwaną dalej</w:t>
      </w:r>
      <w:r w:rsidRPr="00D52AC9">
        <w:rPr>
          <w:rFonts w:ascii="Arial" w:eastAsia="PalatinoLinotype" w:hAnsi="Arial" w:cs="Arial"/>
          <w:b/>
          <w:bCs/>
          <w:color w:val="000000"/>
          <w:sz w:val="22"/>
          <w:szCs w:val="22"/>
        </w:rPr>
        <w:t xml:space="preserve"> „Zamawiającym”</w:t>
      </w:r>
      <w:r w:rsidRPr="00D52AC9">
        <w:rPr>
          <w:rFonts w:ascii="Arial" w:eastAsia="PalatinoLinotype" w:hAnsi="Arial" w:cs="Arial"/>
          <w:b/>
          <w:color w:val="000000"/>
          <w:sz w:val="22"/>
          <w:szCs w:val="22"/>
        </w:rPr>
        <w:t>,</w:t>
      </w:r>
    </w:p>
    <w:p w14:paraId="77101E4F" w14:textId="77777777" w:rsidR="00005F84" w:rsidRPr="00D52AC9" w:rsidRDefault="00005F84" w:rsidP="00D52AC9">
      <w:pPr>
        <w:pStyle w:val="Tekstpodstawowywcity"/>
        <w:ind w:left="0" w:right="-7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a </w:t>
      </w:r>
    </w:p>
    <w:p w14:paraId="4067A97F" w14:textId="77777777" w:rsidR="00005F84" w:rsidRPr="00D52AC9" w:rsidRDefault="00005F84" w:rsidP="00D52AC9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63DE3D15" w14:textId="5217ADC5" w:rsidR="00005F84" w:rsidRPr="00D52AC9" w:rsidRDefault="00005F84" w:rsidP="00D52AC9">
      <w:pPr>
        <w:pStyle w:val="Tekstpodstawowywcity"/>
        <w:tabs>
          <w:tab w:val="left" w:pos="851"/>
        </w:tabs>
        <w:ind w:left="0" w:right="-7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z siedzibą w....................................................................................... (NIP....</w:t>
      </w:r>
      <w:r w:rsidR="00357B02">
        <w:rPr>
          <w:rFonts w:ascii="Arial" w:hAnsi="Arial" w:cs="Arial"/>
          <w:sz w:val="22"/>
          <w:szCs w:val="22"/>
        </w:rPr>
        <w:t>...........</w:t>
      </w:r>
      <w:r w:rsidRPr="00D52AC9">
        <w:rPr>
          <w:rFonts w:ascii="Arial" w:hAnsi="Arial" w:cs="Arial"/>
          <w:sz w:val="22"/>
          <w:szCs w:val="22"/>
        </w:rPr>
        <w:t>..................</w:t>
      </w:r>
      <w:r w:rsidR="00C77F89">
        <w:rPr>
          <w:rFonts w:ascii="Arial" w:hAnsi="Arial" w:cs="Arial"/>
          <w:sz w:val="22"/>
          <w:szCs w:val="22"/>
        </w:rPr>
        <w:t>REGON ……………………</w:t>
      </w:r>
      <w:r w:rsidRPr="00D52AC9">
        <w:rPr>
          <w:rFonts w:ascii="Arial" w:hAnsi="Arial" w:cs="Arial"/>
          <w:sz w:val="22"/>
          <w:szCs w:val="22"/>
        </w:rPr>
        <w:t>), wpisaną/</w:t>
      </w:r>
      <w:proofErr w:type="spellStart"/>
      <w:r w:rsidRPr="00D52AC9">
        <w:rPr>
          <w:rFonts w:ascii="Arial" w:hAnsi="Arial" w:cs="Arial"/>
          <w:sz w:val="22"/>
          <w:szCs w:val="22"/>
        </w:rPr>
        <w:t>nym</w:t>
      </w:r>
      <w:proofErr w:type="spellEnd"/>
      <w:r w:rsidRPr="00D52AC9">
        <w:rPr>
          <w:rFonts w:ascii="Arial" w:hAnsi="Arial" w:cs="Arial"/>
          <w:sz w:val="22"/>
          <w:szCs w:val="22"/>
        </w:rPr>
        <w:t xml:space="preserve"> do KRS pod nr …………………….</w:t>
      </w:r>
    </w:p>
    <w:p w14:paraId="5FDA4790" w14:textId="77777777" w:rsidR="00005F84" w:rsidRPr="00D52AC9" w:rsidRDefault="00005F84" w:rsidP="00D52AC9">
      <w:pPr>
        <w:pStyle w:val="Tekstpodstawowywcity"/>
        <w:tabs>
          <w:tab w:val="left" w:pos="851"/>
        </w:tabs>
        <w:ind w:left="0" w:right="-7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reprezentowanym przez.............................................................................</w:t>
      </w:r>
    </w:p>
    <w:p w14:paraId="53F83F98" w14:textId="77777777" w:rsidR="00005F84" w:rsidRPr="00D52AC9" w:rsidRDefault="00005F84" w:rsidP="00D52AC9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zwanym dalej </w:t>
      </w:r>
      <w:r w:rsidRPr="00D52AC9">
        <w:rPr>
          <w:rFonts w:ascii="Arial" w:hAnsi="Arial" w:cs="Arial"/>
          <w:b/>
          <w:bCs/>
          <w:sz w:val="22"/>
          <w:szCs w:val="22"/>
        </w:rPr>
        <w:t>Wykonawcą</w:t>
      </w:r>
    </w:p>
    <w:p w14:paraId="78ABCA17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174C2DF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2BE89F3" w14:textId="6EB628AA" w:rsidR="00357B02" w:rsidRPr="00D52AC9" w:rsidRDefault="00005F84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hAnsi="Arial" w:cs="Arial"/>
          <w:color w:val="000000"/>
          <w:sz w:val="22"/>
          <w:szCs w:val="22"/>
        </w:rPr>
        <w:t>który został wyłoniony  w wyniku postępowania</w:t>
      </w:r>
      <w:r w:rsidR="00E00DED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D52AC9">
        <w:rPr>
          <w:rFonts w:ascii="Arial" w:hAnsi="Arial" w:cs="Arial"/>
          <w:color w:val="000000"/>
          <w:sz w:val="22"/>
          <w:szCs w:val="22"/>
        </w:rPr>
        <w:t>prowadzon</w:t>
      </w:r>
      <w:r w:rsidR="00A55F14">
        <w:rPr>
          <w:rFonts w:ascii="Arial" w:hAnsi="Arial" w:cs="Arial"/>
          <w:color w:val="000000"/>
          <w:sz w:val="22"/>
          <w:szCs w:val="22"/>
        </w:rPr>
        <w:t>ego</w:t>
      </w:r>
      <w:r w:rsidR="00D52AC9">
        <w:rPr>
          <w:rFonts w:ascii="Arial" w:hAnsi="Arial" w:cs="Arial"/>
          <w:color w:val="000000"/>
          <w:sz w:val="22"/>
          <w:szCs w:val="22"/>
        </w:rPr>
        <w:t xml:space="preserve"> zgodnie z zasadą konkurencyjności</w:t>
      </w:r>
      <w:r w:rsidR="00E00DED"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44745E6" w14:textId="42BF1C99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D51744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E78F74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Przedmiot umowy</w:t>
      </w:r>
    </w:p>
    <w:p w14:paraId="46773B0B" w14:textId="77777777" w:rsidR="00005F84" w:rsidRPr="00F237AB" w:rsidRDefault="00005F84" w:rsidP="000768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F237AB">
        <w:rPr>
          <w:rFonts w:ascii="Arial" w:hAnsi="Arial" w:cs="Arial"/>
          <w:b/>
          <w:bCs/>
          <w:color w:val="000000"/>
          <w:sz w:val="22"/>
          <w:szCs w:val="22"/>
        </w:rPr>
        <w:t>§1</w:t>
      </w:r>
    </w:p>
    <w:p w14:paraId="6720F008" w14:textId="39A85182" w:rsidR="00005F84" w:rsidRPr="0067064D" w:rsidRDefault="00BE29E3" w:rsidP="000768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7064D">
        <w:rPr>
          <w:rStyle w:val="markedcontent"/>
          <w:rFonts w:ascii="Arial" w:hAnsi="Arial" w:cs="Arial"/>
          <w:b/>
          <w:bCs/>
          <w:sz w:val="22"/>
          <w:szCs w:val="22"/>
        </w:rPr>
        <w:t>1.</w:t>
      </w:r>
      <w:r w:rsidR="00005F84" w:rsidRPr="0067064D">
        <w:rPr>
          <w:rStyle w:val="markedcontent"/>
          <w:rFonts w:ascii="Arial" w:hAnsi="Arial" w:cs="Arial"/>
          <w:b/>
          <w:bCs/>
          <w:sz w:val="22"/>
          <w:szCs w:val="22"/>
        </w:rPr>
        <w:t>Przedmiotem zamówienia</w:t>
      </w:r>
      <w:r w:rsidR="00005F84" w:rsidRPr="00F237AB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384230" w:rsidRPr="0067064D">
        <w:rPr>
          <w:rStyle w:val="markedcontent"/>
          <w:rFonts w:ascii="Arial" w:hAnsi="Arial" w:cs="Arial"/>
          <w:b/>
          <w:bCs/>
          <w:sz w:val="22"/>
          <w:szCs w:val="22"/>
        </w:rPr>
        <w:t>jest</w:t>
      </w:r>
      <w:r w:rsidR="00384230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384230" w:rsidRPr="0067064D">
        <w:rPr>
          <w:rFonts w:ascii="Arial" w:eastAsiaTheme="minorHAnsi" w:hAnsi="Arial" w:cs="Arial"/>
          <w:sz w:val="22"/>
          <w:szCs w:val="22"/>
          <w:lang w:eastAsia="en-US"/>
        </w:rPr>
        <w:t xml:space="preserve">Realizacja usługi szkoleniowej polegającej na organizacji </w:t>
      </w:r>
      <w:r w:rsidR="00384230" w:rsidRPr="0067064D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i przeprowadzeniu procesu reintegracji społecznej dla uczestników/uczestniczek Centrum Integracji Społecznej w Ogrodzieńcu w ramach projektu „Centrum Integracji Społecznej- Inwestuj w siebie”, dofinansowanego w ramach Funduszy Europejskich dla Śląskiego na lata 2021-2027, priorytet FESL.07.00-Fundusze Europejskie dla społeczeństwa, dla Działania: FESL.07.02-Aktywna integracja. </w:t>
      </w:r>
    </w:p>
    <w:p w14:paraId="64AF2339" w14:textId="12F4395D" w:rsidR="00357B02" w:rsidRPr="0067064D" w:rsidRDefault="00C77F89" w:rsidP="00C77F89">
      <w:pPr>
        <w:suppressAutoHyphens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67064D">
        <w:rPr>
          <w:rFonts w:ascii="Arial" w:hAnsi="Arial" w:cs="Arial"/>
          <w:b/>
          <w:bCs/>
          <w:w w:val="104"/>
          <w:sz w:val="22"/>
          <w:szCs w:val="22"/>
        </w:rPr>
        <w:t xml:space="preserve">2. Zakres tematyczny </w:t>
      </w:r>
      <w:r w:rsidR="00357B02" w:rsidRPr="0067064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szkoleń</w:t>
      </w:r>
      <w:r w:rsidRPr="0067064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:</w:t>
      </w:r>
      <w:bookmarkStart w:id="10" w:name="_Hlk216184064"/>
    </w:p>
    <w:p w14:paraId="2DE71F72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bookmarkStart w:id="11" w:name="_Hlk216184431"/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Trening Umiejętności Społecznych: 1 raz w miesiącu (6 godz. szkoleniowych), łącznie 198 godzin; </w:t>
      </w:r>
    </w:p>
    <w:p w14:paraId="16AE14CF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 1 raz na kwartał (6 godz. szkoleniowych), łącznie 55 godzin;</w:t>
      </w:r>
    </w:p>
    <w:p w14:paraId="2F610C1D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Szkolenie ICT: 1 raz na kwartał (5 godz. szkoleniowych, ostatni kwartał – 4 godz.), łącznie 54 godziny".</w:t>
      </w:r>
    </w:p>
    <w:p w14:paraId="4DB980F3" w14:textId="43F64FCC" w:rsidR="00357B02" w:rsidRDefault="00384230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 </w:t>
      </w:r>
      <w:r w:rsidR="00357B02"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  <w:bookmarkEnd w:id="10"/>
      <w:bookmarkEnd w:id="11"/>
    </w:p>
    <w:p w14:paraId="6094C3E4" w14:textId="77777777" w:rsidR="00357B02" w:rsidRPr="0067064D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7064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3. Obowiązki Wykonawcy:</w:t>
      </w:r>
    </w:p>
    <w:p w14:paraId="37D4D760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3.1. Opracowanie programu zajęć dla uczestników;</w:t>
      </w:r>
    </w:p>
    <w:p w14:paraId="7B575636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3.2. Przeprowadzenie zajęć grupowych w ramach reintegracji społecznej i zawodowej dla </w:t>
      </w:r>
      <w:r>
        <w:rPr>
          <w:rFonts w:ascii="Arial" w:eastAsiaTheme="minorHAnsi" w:hAnsi="Arial" w:cs="Arial"/>
          <w:sz w:val="22"/>
          <w:szCs w:val="22"/>
          <w:lang w:eastAsia="en-US"/>
        </w:rPr>
        <w:t>25 uczestników/uczestniczek CIS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0935BBD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3.3. Prowadzenie dokumentacji z zajęć, w tym list obecności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03340E6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3.4 Współpraca z pracownikami wsparcia merytorycznego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kierownikiem CIS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94D65DD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3.5 O</w:t>
      </w:r>
      <w:r w:rsidRPr="006C7FFE">
        <w:rPr>
          <w:rFonts w:ascii="Arial" w:hAnsi="Arial" w:cs="Arial"/>
          <w:sz w:val="22"/>
          <w:szCs w:val="22"/>
        </w:rPr>
        <w:t xml:space="preserve">sobistego świadczenia usługi lub </w:t>
      </w:r>
      <w:r>
        <w:rPr>
          <w:rFonts w:ascii="Arial" w:hAnsi="Arial" w:cs="Arial"/>
          <w:sz w:val="22"/>
          <w:szCs w:val="22"/>
        </w:rPr>
        <w:t>upoważnienia</w:t>
      </w:r>
      <w:r w:rsidRPr="006C7FFE">
        <w:rPr>
          <w:rFonts w:ascii="Arial" w:hAnsi="Arial" w:cs="Arial"/>
          <w:sz w:val="22"/>
          <w:szCs w:val="22"/>
        </w:rPr>
        <w:t xml:space="preserve"> wskazan</w:t>
      </w:r>
      <w:r>
        <w:rPr>
          <w:rFonts w:ascii="Arial" w:hAnsi="Arial" w:cs="Arial"/>
          <w:sz w:val="22"/>
          <w:szCs w:val="22"/>
        </w:rPr>
        <w:t>ej</w:t>
      </w:r>
      <w:r w:rsidRPr="006C7FFE">
        <w:rPr>
          <w:rFonts w:ascii="Arial" w:hAnsi="Arial" w:cs="Arial"/>
          <w:sz w:val="22"/>
          <w:szCs w:val="22"/>
        </w:rPr>
        <w:t xml:space="preserve"> przez siebie osob</w:t>
      </w:r>
      <w:r>
        <w:rPr>
          <w:rFonts w:ascii="Arial" w:hAnsi="Arial" w:cs="Arial"/>
          <w:sz w:val="22"/>
          <w:szCs w:val="22"/>
        </w:rPr>
        <w:t>y</w:t>
      </w:r>
      <w:r w:rsidRPr="006C7FFE">
        <w:rPr>
          <w:rFonts w:ascii="Arial" w:hAnsi="Arial" w:cs="Arial"/>
          <w:sz w:val="22"/>
          <w:szCs w:val="22"/>
        </w:rPr>
        <w:t xml:space="preserve"> do świadczenia usługi,</w:t>
      </w:r>
    </w:p>
    <w:p w14:paraId="49498C80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3.6 W</w:t>
      </w:r>
      <w:r w:rsidRPr="006C7FFE">
        <w:rPr>
          <w:rFonts w:ascii="Arial" w:hAnsi="Arial" w:cs="Arial"/>
          <w:sz w:val="22"/>
          <w:szCs w:val="22"/>
        </w:rPr>
        <w:t xml:space="preserve">ykonywania usługi terminowo oraz  z należytą starannością, </w:t>
      </w:r>
    </w:p>
    <w:p w14:paraId="259FF3B4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3.7 I</w:t>
      </w:r>
      <w:r w:rsidRPr="006C7FFE">
        <w:rPr>
          <w:rFonts w:ascii="Arial" w:hAnsi="Arial" w:cs="Arial"/>
          <w:sz w:val="22"/>
          <w:szCs w:val="22"/>
        </w:rPr>
        <w:t xml:space="preserve">nformowania koordynatora, działającego w imieniu Zamawiającego o wszelkich trudnościach związanych z  wykonaniem przedmiotu umowy,  </w:t>
      </w:r>
    </w:p>
    <w:p w14:paraId="0454F4C5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3.8 P</w:t>
      </w:r>
      <w:r w:rsidRPr="006C7FFE">
        <w:rPr>
          <w:rFonts w:ascii="Arial" w:hAnsi="Arial" w:cs="Arial"/>
          <w:sz w:val="22"/>
          <w:szCs w:val="22"/>
        </w:rPr>
        <w:t xml:space="preserve">rowadzenia </w:t>
      </w:r>
      <w:r>
        <w:rPr>
          <w:rFonts w:ascii="Arial" w:hAnsi="Arial" w:cs="Arial"/>
          <w:sz w:val="22"/>
          <w:szCs w:val="22"/>
        </w:rPr>
        <w:t>harmonogramu organizacji szkoleń,</w:t>
      </w:r>
    </w:p>
    <w:p w14:paraId="4A3EDBC5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3.9 E</w:t>
      </w:r>
      <w:r w:rsidRPr="006C7FFE">
        <w:rPr>
          <w:rFonts w:ascii="Arial" w:hAnsi="Arial" w:cs="Arial"/>
          <w:sz w:val="22"/>
          <w:szCs w:val="22"/>
        </w:rPr>
        <w:t>widencjonowania czasu pracy</w:t>
      </w:r>
      <w:r>
        <w:rPr>
          <w:rFonts w:ascii="Arial" w:hAnsi="Arial" w:cs="Arial"/>
          <w:sz w:val="22"/>
          <w:szCs w:val="22"/>
        </w:rPr>
        <w:t>,</w:t>
      </w:r>
    </w:p>
    <w:p w14:paraId="6881E2DD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3.10 N</w:t>
      </w:r>
      <w:r w:rsidRPr="006C7FFE">
        <w:rPr>
          <w:rFonts w:ascii="Arial" w:hAnsi="Arial" w:cs="Arial"/>
          <w:sz w:val="22"/>
          <w:szCs w:val="22"/>
        </w:rPr>
        <w:t xml:space="preserve">iezwłocznego udostępniania dokumentacji z zakresu realizacji umowy na każde żądanie uprawnionemu przedstawicielowi Zamawiającego, w szczególności: Kierownikowi </w:t>
      </w:r>
      <w:r>
        <w:rPr>
          <w:rFonts w:ascii="Arial" w:hAnsi="Arial" w:cs="Arial"/>
          <w:sz w:val="22"/>
          <w:szCs w:val="22"/>
        </w:rPr>
        <w:t>CIS</w:t>
      </w:r>
      <w:r w:rsidRPr="006C7FFE">
        <w:rPr>
          <w:rFonts w:ascii="Arial" w:hAnsi="Arial" w:cs="Arial"/>
          <w:sz w:val="22"/>
          <w:szCs w:val="22"/>
        </w:rPr>
        <w:t>, koordynatorowi projektu lub organowi kontrolującemu,</w:t>
      </w:r>
    </w:p>
    <w:p w14:paraId="59E9315E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3.11 </w:t>
      </w:r>
      <w:r w:rsidRPr="006C7FFE">
        <w:rPr>
          <w:rFonts w:ascii="Arial" w:hAnsi="Arial" w:cs="Arial"/>
          <w:sz w:val="22"/>
          <w:szCs w:val="22"/>
        </w:rPr>
        <w:t>W przypadku nienależytego wykonywania przez Wykonawcę obowiązków, wynikających z niniejszej umowy Zamawiającemu przysługuje prawo odstąpienia od umowy</w:t>
      </w:r>
      <w:r>
        <w:rPr>
          <w:rFonts w:ascii="Arial" w:hAnsi="Arial" w:cs="Arial"/>
          <w:sz w:val="22"/>
          <w:szCs w:val="22"/>
        </w:rPr>
        <w:t>,</w:t>
      </w:r>
    </w:p>
    <w:p w14:paraId="6217D15E" w14:textId="77777777" w:rsidR="0067064D" w:rsidRPr="006C7FFE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3.12 </w:t>
      </w:r>
      <w:r w:rsidRPr="006C7FFE">
        <w:rPr>
          <w:rFonts w:ascii="Arial" w:hAnsi="Arial" w:cs="Arial"/>
          <w:sz w:val="22"/>
          <w:szCs w:val="22"/>
        </w:rPr>
        <w:t xml:space="preserve">Wykonawca zobowiązany jest złożyć oświadczenie dotyczące godzinowego miesięcznego zaangażowania zawodowego </w:t>
      </w:r>
      <w:r>
        <w:rPr>
          <w:rFonts w:ascii="Arial" w:hAnsi="Arial" w:cs="Arial"/>
          <w:sz w:val="22"/>
          <w:szCs w:val="22"/>
        </w:rPr>
        <w:t xml:space="preserve">trenera </w:t>
      </w:r>
      <w:r w:rsidRPr="006C7FFE">
        <w:rPr>
          <w:rFonts w:ascii="Arial" w:hAnsi="Arial" w:cs="Arial"/>
          <w:sz w:val="22"/>
          <w:szCs w:val="22"/>
        </w:rPr>
        <w:t xml:space="preserve">dotyczącego nieprzekraczania 276 godzin pracy zawodowej- załącznik nr </w:t>
      </w:r>
      <w:r>
        <w:rPr>
          <w:rFonts w:ascii="Arial" w:hAnsi="Arial" w:cs="Arial"/>
          <w:sz w:val="22"/>
          <w:szCs w:val="22"/>
        </w:rPr>
        <w:t>1</w:t>
      </w:r>
      <w:r w:rsidRPr="006C7FFE">
        <w:rPr>
          <w:rFonts w:ascii="Arial" w:hAnsi="Arial" w:cs="Arial"/>
          <w:sz w:val="22"/>
          <w:szCs w:val="22"/>
        </w:rPr>
        <w:t xml:space="preserve"> do formularza ofertowego.</w:t>
      </w:r>
    </w:p>
    <w:p w14:paraId="61F37519" w14:textId="5E678215" w:rsidR="00005F84" w:rsidRPr="00CB6A70" w:rsidRDefault="00AB4CA8" w:rsidP="00BE29E3">
      <w:pPr>
        <w:autoSpaceDE w:val="0"/>
        <w:autoSpaceDN w:val="0"/>
        <w:adjustRightInd w:val="0"/>
        <w:spacing w:after="1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E29E3" w:rsidRPr="00CB6A70">
        <w:rPr>
          <w:rFonts w:ascii="Arial" w:hAnsi="Arial" w:cs="Arial"/>
          <w:sz w:val="22"/>
          <w:szCs w:val="22"/>
        </w:rPr>
        <w:t xml:space="preserve">. </w:t>
      </w:r>
      <w:r w:rsidR="00005F84" w:rsidRPr="00CB6A70">
        <w:rPr>
          <w:rFonts w:ascii="Arial" w:hAnsi="Arial" w:cs="Arial"/>
          <w:sz w:val="22"/>
          <w:szCs w:val="22"/>
        </w:rPr>
        <w:t>Wykonawca jest zobowiązany do realizacji niniejszej umowy zgodnie z jej treścią oraz</w:t>
      </w:r>
      <w:r w:rsidR="00E00DED" w:rsidRPr="00CB6A70">
        <w:rPr>
          <w:rFonts w:ascii="Arial" w:hAnsi="Arial" w:cs="Arial"/>
          <w:sz w:val="22"/>
          <w:szCs w:val="22"/>
        </w:rPr>
        <w:t xml:space="preserve"> ofertą</w:t>
      </w:r>
      <w:r w:rsidR="00005F84" w:rsidRPr="00CB6A70">
        <w:rPr>
          <w:rFonts w:ascii="Arial" w:hAnsi="Arial" w:cs="Arial"/>
          <w:sz w:val="22"/>
          <w:szCs w:val="22"/>
        </w:rPr>
        <w:t xml:space="preserve">. </w:t>
      </w:r>
      <w:r w:rsidR="00E00DED" w:rsidRPr="00CB6A70">
        <w:rPr>
          <w:rFonts w:ascii="Arial" w:hAnsi="Arial" w:cs="Arial"/>
          <w:b/>
          <w:bCs/>
          <w:sz w:val="22"/>
          <w:szCs w:val="22"/>
        </w:rPr>
        <w:t>Złożona przez Wykonawcę oferta</w:t>
      </w:r>
      <w:r w:rsidR="00E00DED" w:rsidRPr="00CB6A70">
        <w:rPr>
          <w:rFonts w:ascii="Arial" w:hAnsi="Arial" w:cs="Arial"/>
          <w:sz w:val="22"/>
          <w:szCs w:val="22"/>
        </w:rPr>
        <w:t xml:space="preserve"> </w:t>
      </w:r>
      <w:r w:rsidR="00005F84" w:rsidRPr="00CB6A70">
        <w:rPr>
          <w:rFonts w:ascii="Arial" w:hAnsi="Arial" w:cs="Arial"/>
          <w:b/>
          <w:bCs/>
          <w:sz w:val="22"/>
          <w:szCs w:val="22"/>
        </w:rPr>
        <w:t>stanowi załącznik do umowy</w:t>
      </w:r>
      <w:r w:rsidR="00005F84" w:rsidRPr="00CB6A70">
        <w:rPr>
          <w:rFonts w:ascii="Arial" w:hAnsi="Arial" w:cs="Arial"/>
          <w:sz w:val="22"/>
          <w:szCs w:val="22"/>
        </w:rPr>
        <w:t>.</w:t>
      </w:r>
    </w:p>
    <w:p w14:paraId="04F59919" w14:textId="77777777" w:rsidR="0051076D" w:rsidRPr="00D52AC9" w:rsidRDefault="0051076D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9E40EDF" w14:textId="2938D950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Termin realizacji umowy</w:t>
      </w:r>
    </w:p>
    <w:p w14:paraId="7D1B40C6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§2</w:t>
      </w:r>
    </w:p>
    <w:p w14:paraId="1990DBE0" w14:textId="77777777" w:rsidR="00005F84" w:rsidRPr="00D52AC9" w:rsidRDefault="00005F84" w:rsidP="00D52AC9">
      <w:pPr>
        <w:pStyle w:val="Default"/>
        <w:jc w:val="both"/>
        <w:rPr>
          <w:b/>
          <w:sz w:val="22"/>
          <w:szCs w:val="22"/>
        </w:rPr>
      </w:pPr>
    </w:p>
    <w:p w14:paraId="654FE23C" w14:textId="2B1DF64E" w:rsidR="00005F84" w:rsidRDefault="00005F84" w:rsidP="00D52AC9">
      <w:pPr>
        <w:pStyle w:val="Default"/>
        <w:jc w:val="both"/>
        <w:rPr>
          <w:b/>
          <w:sz w:val="22"/>
          <w:szCs w:val="22"/>
        </w:rPr>
      </w:pPr>
      <w:r w:rsidRPr="00D52AC9">
        <w:rPr>
          <w:bCs/>
          <w:sz w:val="22"/>
          <w:szCs w:val="22"/>
        </w:rPr>
        <w:t xml:space="preserve">Termin realizacji: </w:t>
      </w:r>
      <w:r w:rsidRPr="00D52AC9">
        <w:rPr>
          <w:b/>
          <w:sz w:val="22"/>
          <w:szCs w:val="22"/>
        </w:rPr>
        <w:t>od dnia podpisania umowy  do 3</w:t>
      </w:r>
      <w:r w:rsidR="00E00DED" w:rsidRPr="00D52AC9">
        <w:rPr>
          <w:b/>
          <w:sz w:val="22"/>
          <w:szCs w:val="22"/>
        </w:rPr>
        <w:t>0</w:t>
      </w:r>
      <w:r w:rsidRPr="00D52AC9">
        <w:rPr>
          <w:b/>
          <w:sz w:val="22"/>
          <w:szCs w:val="22"/>
        </w:rPr>
        <w:t>.0</w:t>
      </w:r>
      <w:r w:rsidR="00C917A4">
        <w:rPr>
          <w:b/>
          <w:sz w:val="22"/>
          <w:szCs w:val="22"/>
        </w:rPr>
        <w:t>4</w:t>
      </w:r>
      <w:r w:rsidRPr="00D52AC9">
        <w:rPr>
          <w:b/>
          <w:sz w:val="22"/>
          <w:szCs w:val="22"/>
        </w:rPr>
        <w:t>.202</w:t>
      </w:r>
      <w:r w:rsidR="00C917A4">
        <w:rPr>
          <w:b/>
          <w:sz w:val="22"/>
          <w:szCs w:val="22"/>
        </w:rPr>
        <w:t>5</w:t>
      </w:r>
      <w:r w:rsidRPr="00D52AC9">
        <w:rPr>
          <w:b/>
          <w:sz w:val="22"/>
          <w:szCs w:val="22"/>
        </w:rPr>
        <w:t>r</w:t>
      </w:r>
    </w:p>
    <w:p w14:paraId="08BDCA12" w14:textId="77777777" w:rsidR="00CC5E91" w:rsidRPr="00D52AC9" w:rsidRDefault="00CC5E91" w:rsidP="00D52AC9">
      <w:pPr>
        <w:pStyle w:val="Default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CB55BEF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CE4EF90" w14:textId="377ECEDA" w:rsidR="00005F84" w:rsidRPr="00C917A4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Miejsce realizacji umowy</w:t>
      </w:r>
    </w:p>
    <w:p w14:paraId="55C759A7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§3</w:t>
      </w:r>
    </w:p>
    <w:p w14:paraId="056AC1BF" w14:textId="57A46873" w:rsidR="00005F84" w:rsidRPr="00D52AC9" w:rsidRDefault="00C917A4" w:rsidP="00F37E63">
      <w:pPr>
        <w:pStyle w:val="Default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1.</w:t>
      </w:r>
      <w:r w:rsidR="00005F84" w:rsidRPr="00D52AC9">
        <w:rPr>
          <w:sz w:val="22"/>
          <w:szCs w:val="22"/>
        </w:rPr>
        <w:t xml:space="preserve">Wykonawca będzie </w:t>
      </w:r>
      <w:r w:rsidR="00384230">
        <w:rPr>
          <w:sz w:val="22"/>
          <w:szCs w:val="22"/>
        </w:rPr>
        <w:t>prowadził szkolenia</w:t>
      </w:r>
      <w:r w:rsidR="00005F84" w:rsidRPr="00D52AC9">
        <w:rPr>
          <w:sz w:val="22"/>
          <w:szCs w:val="22"/>
        </w:rPr>
        <w:t xml:space="preserve"> w </w:t>
      </w:r>
      <w:r w:rsidR="00384230" w:rsidRPr="00D52AC9">
        <w:rPr>
          <w:rFonts w:eastAsiaTheme="minorHAnsi"/>
          <w:sz w:val="22"/>
          <w:szCs w:val="22"/>
          <w:lang w:eastAsia="en-US"/>
        </w:rPr>
        <w:t>*</w:t>
      </w:r>
      <w:r w:rsidR="00384230">
        <w:rPr>
          <w:sz w:val="22"/>
          <w:szCs w:val="22"/>
        </w:rPr>
        <w:t>Sali szkoleniowej</w:t>
      </w:r>
      <w:r w:rsidR="00005F84" w:rsidRPr="00D52AC9">
        <w:rPr>
          <w:sz w:val="22"/>
          <w:szCs w:val="22"/>
        </w:rPr>
        <w:t xml:space="preserve"> przy</w:t>
      </w:r>
      <w:r w:rsidR="00F37E63">
        <w:rPr>
          <w:sz w:val="22"/>
          <w:szCs w:val="22"/>
        </w:rPr>
        <w:t xml:space="preserve"> </w:t>
      </w:r>
      <w:r w:rsidR="00005F84" w:rsidRPr="00D52AC9">
        <w:rPr>
          <w:sz w:val="22"/>
          <w:szCs w:val="22"/>
        </w:rPr>
        <w:t>ul…………………</w:t>
      </w:r>
      <w:r w:rsidR="00384230">
        <w:rPr>
          <w:sz w:val="22"/>
          <w:szCs w:val="22"/>
        </w:rPr>
        <w:t>…</w:t>
      </w:r>
      <w:r w:rsidR="00384230">
        <w:rPr>
          <w:rFonts w:eastAsiaTheme="minorHAnsi"/>
          <w:sz w:val="22"/>
          <w:szCs w:val="22"/>
          <w:lang w:eastAsia="en-US"/>
        </w:rPr>
        <w:t>….</w:t>
      </w:r>
      <w:r>
        <w:rPr>
          <w:rFonts w:eastAsiaTheme="minorHAnsi"/>
          <w:sz w:val="22"/>
          <w:szCs w:val="22"/>
          <w:lang w:eastAsia="en-US"/>
        </w:rPr>
        <w:t>.</w:t>
      </w:r>
      <w:r w:rsidR="00F37E63"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>w Ogrodzieńcu</w:t>
      </w:r>
      <w:r w:rsidR="00CB6A70" w:rsidRPr="00CB6A70">
        <w:rPr>
          <w:rFonts w:eastAsiaTheme="minorHAnsi"/>
          <w:sz w:val="22"/>
          <w:szCs w:val="22"/>
          <w:lang w:eastAsia="en-US"/>
        </w:rPr>
        <w:t>*</w:t>
      </w:r>
    </w:p>
    <w:p w14:paraId="46799B03" w14:textId="77777777" w:rsidR="00B17D56" w:rsidRPr="00D52AC9" w:rsidRDefault="00B17D56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41AA32F" w14:textId="5543FE06" w:rsidR="00E00DED" w:rsidRPr="00325E3B" w:rsidRDefault="00B17D56" w:rsidP="00384230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325E3B">
        <w:rPr>
          <w:rFonts w:ascii="Arial" w:hAnsi="Arial" w:cs="Arial"/>
          <w:i/>
          <w:iCs/>
          <w:color w:val="000000"/>
          <w:sz w:val="22"/>
          <w:szCs w:val="22"/>
        </w:rPr>
        <w:t>*Zapisy zostaną zweryfikowane po wyborze Wykonawcy.</w:t>
      </w:r>
    </w:p>
    <w:p w14:paraId="0EABFA36" w14:textId="77777777" w:rsidR="00CB6A70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DF709C0" w14:textId="77777777" w:rsidR="00CB6A70" w:rsidRPr="00D52AC9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4CD60AB" w14:textId="45973009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Wynagrodzenie i płatności</w:t>
      </w:r>
    </w:p>
    <w:p w14:paraId="1602474E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§4</w:t>
      </w:r>
    </w:p>
    <w:p w14:paraId="7076443D" w14:textId="19EC034B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 Łączna wartość przedmiotu umowy wynosi </w:t>
      </w:r>
      <w:r w:rsidR="00AB4CA8">
        <w:rPr>
          <w:rFonts w:ascii="Arial" w:hAnsi="Arial" w:cs="Arial"/>
          <w:sz w:val="22"/>
          <w:szCs w:val="22"/>
        </w:rPr>
        <w:t xml:space="preserve">…………… zł. netto, tj. </w:t>
      </w:r>
      <w:r w:rsidRPr="00D52AC9">
        <w:rPr>
          <w:rFonts w:ascii="Arial" w:hAnsi="Arial" w:cs="Arial"/>
          <w:sz w:val="22"/>
          <w:szCs w:val="22"/>
        </w:rPr>
        <w:t xml:space="preserve">…………. </w:t>
      </w:r>
      <w:r w:rsidRPr="00D52AC9">
        <w:rPr>
          <w:rFonts w:ascii="Arial" w:hAnsi="Arial" w:cs="Arial"/>
          <w:b/>
          <w:bCs/>
          <w:sz w:val="22"/>
          <w:szCs w:val="22"/>
        </w:rPr>
        <w:t>zł brutto</w:t>
      </w:r>
      <w:r w:rsidR="003842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(słownie:</w:t>
      </w:r>
      <w:r w:rsidR="00384230">
        <w:rPr>
          <w:rFonts w:ascii="Arial" w:hAnsi="Arial" w:cs="Arial"/>
          <w:sz w:val="22"/>
          <w:szCs w:val="22"/>
        </w:rPr>
        <w:t>……………………………..</w:t>
      </w:r>
      <w:r w:rsidRPr="00D52AC9">
        <w:rPr>
          <w:rFonts w:ascii="Arial" w:hAnsi="Arial" w:cs="Arial"/>
          <w:sz w:val="22"/>
          <w:szCs w:val="22"/>
        </w:rPr>
        <w:t>)</w:t>
      </w:r>
      <w:r w:rsidR="001A5D6A">
        <w:rPr>
          <w:rFonts w:ascii="Arial" w:hAnsi="Arial" w:cs="Arial"/>
          <w:sz w:val="22"/>
          <w:szCs w:val="22"/>
        </w:rPr>
        <w:t xml:space="preserve"> i zawiera wszelkie koszty niezbędne do realizacji zamówienia, w tym m.in. wynagrodzenia trenerów, koszt materiałów szkoleniowych </w:t>
      </w:r>
      <w:r w:rsidR="001A5D6A">
        <w:rPr>
          <w:rFonts w:ascii="Arial" w:hAnsi="Arial" w:cs="Arial"/>
          <w:sz w:val="22"/>
          <w:szCs w:val="22"/>
        </w:rPr>
        <w:br/>
        <w:t>i zabezpieczenia sali szkoleniowej.</w:t>
      </w:r>
    </w:p>
    <w:p w14:paraId="0DBAF224" w14:textId="77777777" w:rsidR="00384230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2. Cena jednostkowa </w:t>
      </w:r>
      <w:r w:rsidR="00384230">
        <w:rPr>
          <w:rFonts w:ascii="Arial" w:hAnsi="Arial" w:cs="Arial"/>
          <w:sz w:val="22"/>
          <w:szCs w:val="22"/>
        </w:rPr>
        <w:t xml:space="preserve">godziny szkolenia </w:t>
      </w:r>
      <w:r w:rsidRPr="00D52AC9">
        <w:rPr>
          <w:rFonts w:ascii="Arial" w:hAnsi="Arial" w:cs="Arial"/>
          <w:sz w:val="22"/>
          <w:szCs w:val="22"/>
        </w:rPr>
        <w:t>wynosi</w:t>
      </w:r>
      <w:r w:rsidR="00384230">
        <w:rPr>
          <w:rFonts w:ascii="Arial" w:hAnsi="Arial" w:cs="Arial"/>
          <w:sz w:val="22"/>
          <w:szCs w:val="22"/>
        </w:rPr>
        <w:t>:</w:t>
      </w:r>
    </w:p>
    <w:p w14:paraId="0806AB01" w14:textId="435D6F21" w:rsidR="00384230" w:rsidRPr="00C50177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Trening Umiejętności Społecznych: 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………………………….. 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02DAFD44" w14:textId="5F8E6E12" w:rsidR="00384230" w:rsidRPr="00C50177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………………………………….. 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598CD7BA" w14:textId="30DDD4B3" w:rsidR="00CC5E91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Szkolenie ICT: </w:t>
      </w:r>
      <w:r w:rsidR="00AB4CA8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71EC175D" w14:textId="5DFC3DDB" w:rsidR="00CC5E91" w:rsidRPr="003C7178" w:rsidRDefault="00384230" w:rsidP="003C7178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</w:p>
    <w:p w14:paraId="13092AEB" w14:textId="375A3591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 xml:space="preserve">. Wynagrodzenie Wykonawcy, o którym mowa w ust. 1, może ulec zmianie, ponieważ zależeć będzie od liczby faktycznie </w:t>
      </w:r>
      <w:r w:rsidR="00AB4CA8">
        <w:rPr>
          <w:rFonts w:ascii="Arial" w:hAnsi="Arial" w:cs="Arial"/>
          <w:sz w:val="22"/>
          <w:szCs w:val="22"/>
        </w:rPr>
        <w:t>zrealizowanych godzin szkoleniowych</w:t>
      </w:r>
      <w:r w:rsidR="00005F84" w:rsidRPr="00D52AC9">
        <w:rPr>
          <w:rFonts w:ascii="Arial" w:hAnsi="Arial" w:cs="Arial"/>
          <w:sz w:val="22"/>
          <w:szCs w:val="22"/>
        </w:rPr>
        <w:t>.</w:t>
      </w:r>
    </w:p>
    <w:p w14:paraId="61C03FA7" w14:textId="333553C6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05F84" w:rsidRPr="00D52AC9">
        <w:rPr>
          <w:rFonts w:ascii="Arial" w:hAnsi="Arial" w:cs="Arial"/>
          <w:sz w:val="22"/>
          <w:szCs w:val="22"/>
        </w:rPr>
        <w:t>. Okresem rozliczeniowym za wykonanie przedmiotu umowy jest jeden miesiąc kalendarzowy.</w:t>
      </w:r>
    </w:p>
    <w:p w14:paraId="2756D20B" w14:textId="468C5205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05F84" w:rsidRPr="00D52AC9">
        <w:rPr>
          <w:rFonts w:ascii="Arial" w:hAnsi="Arial" w:cs="Arial"/>
          <w:sz w:val="22"/>
          <w:szCs w:val="22"/>
        </w:rPr>
        <w:t xml:space="preserve">. Wynagrodzenie Wykonawcy będzie ustalane w okresach miesięcznych, jako iloczyn wartości jednostkowej, o której mowa w ust. 2 oraz liczby </w:t>
      </w:r>
      <w:r w:rsidR="00AB4CA8">
        <w:rPr>
          <w:rFonts w:ascii="Arial" w:hAnsi="Arial" w:cs="Arial"/>
          <w:sz w:val="22"/>
          <w:szCs w:val="22"/>
        </w:rPr>
        <w:t>zrealizowanych godzin szkoleniowych</w:t>
      </w:r>
      <w:r w:rsidR="00005F84" w:rsidRPr="00D52AC9">
        <w:rPr>
          <w:rFonts w:ascii="Arial" w:hAnsi="Arial" w:cs="Arial"/>
          <w:sz w:val="22"/>
          <w:szCs w:val="22"/>
        </w:rPr>
        <w:t xml:space="preserve"> w danym miesiącu.</w:t>
      </w:r>
    </w:p>
    <w:p w14:paraId="48C4CACF" w14:textId="662E0851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05F84" w:rsidRPr="00D52AC9">
        <w:rPr>
          <w:rFonts w:ascii="Arial" w:hAnsi="Arial" w:cs="Arial"/>
          <w:sz w:val="22"/>
          <w:szCs w:val="22"/>
        </w:rPr>
        <w:t xml:space="preserve">. Wykonawca zobowiązuje się do przekazywania do Zamawiającego faktury za każdy miesiąc świadczenia usług w ciągu 7 dni </w:t>
      </w:r>
      <w:r w:rsidR="003C7178">
        <w:rPr>
          <w:rFonts w:ascii="Arial" w:hAnsi="Arial" w:cs="Arial"/>
          <w:sz w:val="22"/>
          <w:szCs w:val="22"/>
        </w:rPr>
        <w:t xml:space="preserve">kalendarzowych </w:t>
      </w:r>
      <w:r w:rsidR="00005F84" w:rsidRPr="00D52AC9">
        <w:rPr>
          <w:rFonts w:ascii="Arial" w:hAnsi="Arial" w:cs="Arial"/>
          <w:sz w:val="22"/>
          <w:szCs w:val="22"/>
        </w:rPr>
        <w:t>od zakończenia poprzedniego miesiąca.</w:t>
      </w:r>
    </w:p>
    <w:p w14:paraId="40A546BC" w14:textId="72BCFFB9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005F84" w:rsidRPr="00D52AC9">
        <w:rPr>
          <w:rFonts w:ascii="Arial" w:hAnsi="Arial" w:cs="Arial"/>
          <w:sz w:val="22"/>
          <w:szCs w:val="22"/>
        </w:rPr>
        <w:t xml:space="preserve">. Podstawą wystawienia faktury będzie Wykaz zawierający ilości </w:t>
      </w:r>
      <w:r w:rsidR="00AB4CA8">
        <w:rPr>
          <w:rFonts w:ascii="Arial" w:hAnsi="Arial" w:cs="Arial"/>
          <w:sz w:val="22"/>
          <w:szCs w:val="22"/>
        </w:rPr>
        <w:t>zrealizowanych godzin</w:t>
      </w:r>
      <w:r w:rsidR="00005F84" w:rsidRPr="00D52AC9">
        <w:rPr>
          <w:rFonts w:ascii="Arial" w:hAnsi="Arial" w:cs="Arial"/>
          <w:sz w:val="22"/>
          <w:szCs w:val="22"/>
        </w:rPr>
        <w:t xml:space="preserve"> </w:t>
      </w:r>
      <w:r w:rsidR="00AB4CA8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 xml:space="preserve">w ciągu miesiąca z wyszczególnieniem dni i </w:t>
      </w:r>
      <w:r w:rsidR="00AB4CA8">
        <w:rPr>
          <w:rFonts w:ascii="Arial" w:hAnsi="Arial" w:cs="Arial"/>
          <w:sz w:val="22"/>
          <w:szCs w:val="22"/>
        </w:rPr>
        <w:t>godzin szkoleń</w:t>
      </w:r>
      <w:r w:rsidR="00005F84" w:rsidRPr="00D52AC9">
        <w:rPr>
          <w:rFonts w:ascii="Arial" w:hAnsi="Arial" w:cs="Arial"/>
          <w:sz w:val="22"/>
          <w:szCs w:val="22"/>
        </w:rPr>
        <w:t>.</w:t>
      </w:r>
    </w:p>
    <w:p w14:paraId="3B7EA49C" w14:textId="2944D802" w:rsidR="00CC5E91" w:rsidRDefault="00CC5E91" w:rsidP="003C717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005F84" w:rsidRPr="00D52AC9">
        <w:rPr>
          <w:rFonts w:ascii="Arial" w:hAnsi="Arial" w:cs="Arial"/>
          <w:sz w:val="22"/>
          <w:szCs w:val="22"/>
        </w:rPr>
        <w:t>.</w:t>
      </w:r>
      <w:r w:rsidRPr="00D52AC9">
        <w:rPr>
          <w:rFonts w:ascii="Arial" w:hAnsi="Arial" w:cs="Arial"/>
          <w:sz w:val="22"/>
          <w:szCs w:val="22"/>
        </w:rPr>
        <w:t xml:space="preserve">Płatność będzie następowała przelewem na rachunek bankowy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  <w:r w:rsidRPr="00D52AC9">
        <w:rPr>
          <w:rFonts w:ascii="Arial" w:hAnsi="Arial" w:cs="Arial"/>
          <w:sz w:val="22"/>
          <w:szCs w:val="22"/>
        </w:rPr>
        <w:t>Wykonawcy</w:t>
      </w:r>
      <w:r w:rsidR="003C7178">
        <w:rPr>
          <w:rFonts w:ascii="Arial" w:hAnsi="Arial" w:cs="Arial"/>
          <w:sz w:val="22"/>
          <w:szCs w:val="22"/>
        </w:rPr>
        <w:t xml:space="preserve"> w</w:t>
      </w:r>
      <w:r w:rsidRPr="00D52AC9">
        <w:rPr>
          <w:rFonts w:ascii="Arial" w:hAnsi="Arial" w:cs="Arial"/>
          <w:sz w:val="22"/>
          <w:szCs w:val="22"/>
        </w:rPr>
        <w:t xml:space="preserve"> terminie do </w:t>
      </w:r>
      <w:r>
        <w:rPr>
          <w:rFonts w:ascii="Arial" w:hAnsi="Arial" w:cs="Arial"/>
          <w:b/>
          <w:bCs/>
          <w:sz w:val="22"/>
          <w:szCs w:val="22"/>
        </w:rPr>
        <w:t>30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dni </w:t>
      </w:r>
      <w:r w:rsidRPr="00D52AC9">
        <w:rPr>
          <w:rFonts w:ascii="Arial" w:hAnsi="Arial" w:cs="Arial"/>
          <w:sz w:val="22"/>
          <w:szCs w:val="22"/>
        </w:rPr>
        <w:t>od daty przyjęcia przez Zamawiającego prawidłowo wystawionej faktury.</w:t>
      </w:r>
    </w:p>
    <w:p w14:paraId="421D2035" w14:textId="511F9AD2" w:rsidR="00005F84" w:rsidRPr="003C7178" w:rsidRDefault="00CC5E91" w:rsidP="003C7178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005F84" w:rsidRPr="00D52AC9">
        <w:rPr>
          <w:rFonts w:ascii="Arial" w:hAnsi="Arial" w:cs="Arial"/>
          <w:sz w:val="22"/>
          <w:szCs w:val="22"/>
        </w:rPr>
        <w:t>Wykonawca oświadcza, że wskazany w Umowie rachunek bankowy jest rachunkiem rozliczeniowym służącym wyłącznie do celów rozliczeń z tytułu prowadzonej przez niego działalności gospodarczej.</w:t>
      </w:r>
    </w:p>
    <w:p w14:paraId="72695DE7" w14:textId="0333EEA0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1</w:t>
      </w:r>
      <w:r w:rsidR="00CC5E91">
        <w:rPr>
          <w:rFonts w:ascii="Arial" w:hAnsi="Arial" w:cs="Arial"/>
          <w:b/>
          <w:bCs/>
          <w:sz w:val="22"/>
          <w:szCs w:val="22"/>
        </w:rPr>
        <w:t>1</w:t>
      </w:r>
      <w:r w:rsidRPr="00D52AC9">
        <w:rPr>
          <w:rFonts w:ascii="Arial" w:hAnsi="Arial" w:cs="Arial"/>
          <w:b/>
          <w:bCs/>
          <w:sz w:val="22"/>
          <w:szCs w:val="22"/>
        </w:rPr>
        <w:t>. Faktury należy wystawiać według następującego wzoru:</w:t>
      </w:r>
    </w:p>
    <w:p w14:paraId="5F10694D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Fundacja Edukacji Lokalnej AB</w:t>
      </w:r>
    </w:p>
    <w:p w14:paraId="13A48AC3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Ul. Szkolna 32A</w:t>
      </w:r>
    </w:p>
    <w:p w14:paraId="2A6C21E0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42-450 Rokitno Szlacheckie</w:t>
      </w:r>
    </w:p>
    <w:p w14:paraId="1C768CF0" w14:textId="1A38E894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NIP: 6492321858</w:t>
      </w:r>
    </w:p>
    <w:p w14:paraId="0E3DAF20" w14:textId="0B09901C" w:rsidR="00005F84" w:rsidRPr="00D52AC9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ab/>
      </w:r>
    </w:p>
    <w:p w14:paraId="6F742821" w14:textId="53E310AA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2</w:t>
      </w:r>
      <w:r w:rsidRPr="00D52AC9">
        <w:rPr>
          <w:rFonts w:ascii="Arial" w:hAnsi="Arial" w:cs="Arial"/>
          <w:sz w:val="22"/>
          <w:szCs w:val="22"/>
        </w:rPr>
        <w:t>. Zapłata będzie następować w chwili obciążenia rachunku Zamawiającego.</w:t>
      </w:r>
    </w:p>
    <w:p w14:paraId="56345B18" w14:textId="19D8267B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3</w:t>
      </w:r>
      <w:r w:rsidRPr="00D52AC9">
        <w:rPr>
          <w:rFonts w:ascii="Arial" w:hAnsi="Arial" w:cs="Arial"/>
          <w:sz w:val="22"/>
          <w:szCs w:val="22"/>
        </w:rPr>
        <w:t>. Zamawiający zastrzega sobie możliwość potrącenia kar umownych z wynagrodzenia  Wykonawcy</w:t>
      </w:r>
      <w:r w:rsidR="006509D4" w:rsidRPr="00D52AC9">
        <w:rPr>
          <w:rFonts w:ascii="Arial" w:hAnsi="Arial" w:cs="Arial"/>
          <w:sz w:val="22"/>
          <w:szCs w:val="22"/>
        </w:rPr>
        <w:t>.</w:t>
      </w:r>
    </w:p>
    <w:p w14:paraId="31979125" w14:textId="170A1D2F" w:rsidR="00005F84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4</w:t>
      </w:r>
      <w:r w:rsidRPr="00D52AC9">
        <w:rPr>
          <w:rFonts w:ascii="Arial" w:hAnsi="Arial" w:cs="Arial"/>
          <w:sz w:val="22"/>
          <w:szCs w:val="22"/>
        </w:rPr>
        <w:t>. Wykonawca oświadcza, że wszyscy pracownicy, których przewidział do realizacji umowy, posiadają niezbędne kwalifikacje, doświadczenie i wykształcenie</w:t>
      </w:r>
      <w:r w:rsidR="00AB4CA8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pozwalające na należyte wykonanie wszelkich zobowiązań wynikających z przedmiotu umowy.</w:t>
      </w:r>
      <w:r w:rsidR="00AC4136">
        <w:rPr>
          <w:rFonts w:ascii="Arial" w:hAnsi="Arial" w:cs="Arial"/>
          <w:sz w:val="22"/>
          <w:szCs w:val="22"/>
        </w:rPr>
        <w:t xml:space="preserve"> </w:t>
      </w:r>
    </w:p>
    <w:p w14:paraId="10630354" w14:textId="190BDE67" w:rsidR="00AC4136" w:rsidRPr="00D52AC9" w:rsidRDefault="00AC4136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15. </w:t>
      </w:r>
      <w:r w:rsidRPr="00AC4136">
        <w:rPr>
          <w:rFonts w:ascii="Arial" w:hAnsi="Arial" w:cs="Arial"/>
          <w:sz w:val="22"/>
          <w:szCs w:val="22"/>
        </w:rPr>
        <w:t>W przypadku zaistnienia sytuacji konieczności zmiany trenera wyszczególnionego przez oferenta w załączniku do zapytania ofertowego,  Wykonawca zobowiązany jest do  zastąpienia go przez osobę spełniającą co najmniej w takim samym stopniu wymagania wobec kadry trenerskiej określone w opisie i zakresie przedmiotu zamówienia</w:t>
      </w:r>
      <w:r w:rsidR="00465758" w:rsidRPr="00465758">
        <w:rPr>
          <w:rFonts w:ascii="Arial" w:hAnsi="Arial" w:cs="Arial"/>
          <w:sz w:val="22"/>
          <w:szCs w:val="22"/>
        </w:rPr>
        <w:t xml:space="preserve"> </w:t>
      </w:r>
      <w:r w:rsidR="00465758">
        <w:rPr>
          <w:rFonts w:ascii="Arial" w:hAnsi="Arial" w:cs="Arial"/>
          <w:sz w:val="22"/>
          <w:szCs w:val="22"/>
        </w:rPr>
        <w:t>oraz</w:t>
      </w:r>
      <w:r w:rsidR="00465758" w:rsidRPr="006C7FFE">
        <w:rPr>
          <w:rFonts w:ascii="Arial" w:hAnsi="Arial" w:cs="Arial"/>
          <w:sz w:val="22"/>
          <w:szCs w:val="22"/>
        </w:rPr>
        <w:t xml:space="preserve"> </w:t>
      </w:r>
      <w:r w:rsidR="00465758">
        <w:rPr>
          <w:rFonts w:ascii="Arial" w:hAnsi="Arial" w:cs="Arial"/>
          <w:sz w:val="22"/>
          <w:szCs w:val="22"/>
        </w:rPr>
        <w:t>złożenia</w:t>
      </w:r>
      <w:r w:rsidR="00465758" w:rsidRPr="006C7FFE">
        <w:rPr>
          <w:rFonts w:ascii="Arial" w:hAnsi="Arial" w:cs="Arial"/>
          <w:sz w:val="22"/>
          <w:szCs w:val="22"/>
        </w:rPr>
        <w:t xml:space="preserve"> oświadczeni</w:t>
      </w:r>
      <w:r w:rsidR="00465758">
        <w:rPr>
          <w:rFonts w:ascii="Arial" w:hAnsi="Arial" w:cs="Arial"/>
          <w:sz w:val="22"/>
          <w:szCs w:val="22"/>
        </w:rPr>
        <w:t>a</w:t>
      </w:r>
      <w:r w:rsidR="00465758" w:rsidRPr="006C7FFE">
        <w:rPr>
          <w:rFonts w:ascii="Arial" w:hAnsi="Arial" w:cs="Arial"/>
          <w:sz w:val="22"/>
          <w:szCs w:val="22"/>
        </w:rPr>
        <w:t xml:space="preserve"> dotyczące</w:t>
      </w:r>
      <w:r w:rsidR="00465758">
        <w:rPr>
          <w:rFonts w:ascii="Arial" w:hAnsi="Arial" w:cs="Arial"/>
          <w:sz w:val="22"/>
          <w:szCs w:val="22"/>
        </w:rPr>
        <w:t>go</w:t>
      </w:r>
      <w:r w:rsidR="00465758" w:rsidRPr="006C7FFE">
        <w:rPr>
          <w:rFonts w:ascii="Arial" w:hAnsi="Arial" w:cs="Arial"/>
          <w:sz w:val="22"/>
          <w:szCs w:val="22"/>
        </w:rPr>
        <w:t xml:space="preserve"> godzinowego miesięcznego zaangażowania zawodowego </w:t>
      </w:r>
      <w:r w:rsidR="00465758">
        <w:rPr>
          <w:rFonts w:ascii="Arial" w:hAnsi="Arial" w:cs="Arial"/>
          <w:sz w:val="22"/>
          <w:szCs w:val="22"/>
        </w:rPr>
        <w:t>w zakresie nieprzekraczania</w:t>
      </w:r>
      <w:r w:rsidR="00465758" w:rsidRPr="006C7FFE">
        <w:rPr>
          <w:rFonts w:ascii="Arial" w:hAnsi="Arial" w:cs="Arial"/>
          <w:sz w:val="22"/>
          <w:szCs w:val="22"/>
        </w:rPr>
        <w:t xml:space="preserve"> 276 godzin pracy zawodowej.</w:t>
      </w:r>
    </w:p>
    <w:p w14:paraId="1EA801B9" w14:textId="44CB485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C4136">
        <w:rPr>
          <w:rFonts w:ascii="Arial" w:hAnsi="Arial" w:cs="Arial"/>
          <w:sz w:val="22"/>
          <w:szCs w:val="22"/>
        </w:rPr>
        <w:t>1</w:t>
      </w:r>
      <w:r w:rsidR="00AC4136" w:rsidRPr="00AC4136">
        <w:rPr>
          <w:rFonts w:ascii="Arial" w:hAnsi="Arial" w:cs="Arial"/>
          <w:sz w:val="22"/>
          <w:szCs w:val="22"/>
        </w:rPr>
        <w:t>6</w:t>
      </w:r>
      <w:r w:rsidRPr="00AC4136">
        <w:rPr>
          <w:rFonts w:ascii="Arial" w:hAnsi="Arial" w:cs="Arial"/>
          <w:sz w:val="22"/>
          <w:szCs w:val="22"/>
        </w:rPr>
        <w:t>.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Wykonawca kierując wybrane osoby do realizacji przedmiotu umowy, daje tym samym rękojmię dla ich kwalifikacji, adekwatnych do wymagań Zamawiającego, co oznacza, że ponosi</w:t>
      </w:r>
      <w:r w:rsidR="006509D4" w:rsidRPr="00D52AC9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odpowiedzialność względem Zamawiającego, za działania swojego personelu</w:t>
      </w:r>
      <w:r w:rsidR="006509D4" w:rsidRPr="00D52AC9">
        <w:rPr>
          <w:rFonts w:ascii="Arial" w:hAnsi="Arial" w:cs="Arial"/>
          <w:sz w:val="22"/>
          <w:szCs w:val="22"/>
        </w:rPr>
        <w:t>.</w:t>
      </w:r>
    </w:p>
    <w:p w14:paraId="2E56E26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680F96" w14:textId="77777777" w:rsidR="00C065F0" w:rsidRPr="00D52AC9" w:rsidRDefault="00C065F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D91C0E4" w14:textId="702E61BA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Odpowiedzialność, ubezpieczenie</w:t>
      </w:r>
    </w:p>
    <w:p w14:paraId="2BA192C4" w14:textId="7116EEB1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</w:t>
      </w:r>
      <w:r w:rsidR="006509D4" w:rsidRPr="00D52AC9">
        <w:rPr>
          <w:rFonts w:ascii="Arial" w:hAnsi="Arial" w:cs="Arial"/>
          <w:b/>
          <w:bCs/>
          <w:sz w:val="22"/>
          <w:szCs w:val="22"/>
        </w:rPr>
        <w:t>5</w:t>
      </w:r>
    </w:p>
    <w:p w14:paraId="70883BEC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Wykonawca jest odpowiedzialny za jakość i terminowość realizowania przedmiotu umowy.</w:t>
      </w:r>
    </w:p>
    <w:p w14:paraId="356FBAF4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Wykonawca ponosi odpowiedzialność prawną za prawidłowe wykonywanie przedmiotu umowy wobec Zamawiającego oraz osób trzecich, jak i jest zobowiązany do naprawienia szkód wynikających z wykonywania przedmiotu umowy wobec Zamawiającego oraz osób trzecich.</w:t>
      </w:r>
    </w:p>
    <w:p w14:paraId="1A6403FA" w14:textId="550E6C5A" w:rsidR="00005F84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3. Wykonawca oświadcza, że posiada aktualną polisę OC w zakresie prowadzonej działalności gospodarczej. W przypadku, gdy polisa ubezpieczeniowa nie będzie obejmowała swoim okresem ubezpieczenia całego okresu realizacji zamówienia, Wykonawca zobowiązany jest do przedłużenia okresu ubezpieczenia i dostarczenia kopii polisy do Zamawiającego, </w:t>
      </w:r>
      <w:r w:rsidR="007B1060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>w terminie do 3 dni od zakończenia ważności poprzedniej polisy.</w:t>
      </w:r>
    </w:p>
    <w:p w14:paraId="6AB9A819" w14:textId="77777777" w:rsidR="00D56993" w:rsidRDefault="00D56993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495841B" w14:textId="7ADCC9E4" w:rsidR="00D56993" w:rsidRPr="007B1060" w:rsidRDefault="007B1060" w:rsidP="007B106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>4.</w:t>
      </w:r>
      <w:r w:rsidR="00D56993" w:rsidRPr="007B1060">
        <w:rPr>
          <w:rFonts w:ascii="Arial" w:hAnsi="Arial" w:cs="Arial"/>
          <w:sz w:val="22"/>
          <w:szCs w:val="22"/>
        </w:rPr>
        <w:t>Osobistego świadczenia usługi lub  może upoważnić wskazaną przez siebie osobę do świadczenia usługi,</w:t>
      </w:r>
    </w:p>
    <w:p w14:paraId="1E738264" w14:textId="48E8D8EB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D56993">
        <w:rPr>
          <w:rFonts w:ascii="Arial" w:hAnsi="Arial" w:cs="Arial"/>
          <w:szCs w:val="22"/>
        </w:rPr>
        <w:t xml:space="preserve">ykonywania usługi terminowo oraz  z należytą starannością, </w:t>
      </w:r>
    </w:p>
    <w:p w14:paraId="0806CE02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Pr="00D56993">
        <w:rPr>
          <w:rFonts w:ascii="Arial" w:hAnsi="Arial" w:cs="Arial"/>
          <w:szCs w:val="22"/>
        </w:rPr>
        <w:t xml:space="preserve">nformowania koordynatora, działającego w imieniu Zamawiającego o wszelkich trudnościach związanych z  wykonaniem przedmiotu umowy,  </w:t>
      </w:r>
    </w:p>
    <w:p w14:paraId="0BBB3121" w14:textId="64335A64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Prowadzenia dokumentacji oraz ewidencjonowania czasu pracy</w:t>
      </w:r>
      <w:r w:rsidR="007B1060">
        <w:rPr>
          <w:rFonts w:ascii="Arial" w:hAnsi="Arial" w:cs="Arial"/>
          <w:szCs w:val="22"/>
        </w:rPr>
        <w:t>,</w:t>
      </w:r>
    </w:p>
    <w:p w14:paraId="2D464F95" w14:textId="77777777" w:rsidR="007B1060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Przestrzegania zapisów harmonogramu działań i płatności</w:t>
      </w:r>
      <w:r w:rsidR="007B1060">
        <w:rPr>
          <w:rFonts w:ascii="Arial" w:hAnsi="Arial" w:cs="Arial"/>
          <w:szCs w:val="22"/>
        </w:rPr>
        <w:t>,</w:t>
      </w:r>
    </w:p>
    <w:p w14:paraId="13663252" w14:textId="6995A776" w:rsidR="00D56993" w:rsidRPr="007B1060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7B1060">
        <w:rPr>
          <w:rFonts w:ascii="Arial" w:hAnsi="Arial" w:cs="Arial"/>
          <w:szCs w:val="22"/>
        </w:rPr>
        <w:t>Niezwłocznego udostępniania dokumentacji z zakresu realizacji umowy na każde żądanie uprawnionemu przedstawicielowi Zamawiającego lub organowi kontrolującemu,</w:t>
      </w:r>
    </w:p>
    <w:p w14:paraId="3A79B50A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D56993">
        <w:rPr>
          <w:rFonts w:ascii="Arial" w:hAnsi="Arial" w:cs="Arial"/>
          <w:szCs w:val="22"/>
        </w:rPr>
        <w:t>ykonawca wykonuje usługi zgodnie z harmonogramem przedstawionym przez Zamawiającego, który wskazuje uczestników oraz miejsce wykonania usługi. Zamawiający zastrzega sobie możliwość zmiany harmonogramu</w:t>
      </w:r>
      <w:r>
        <w:rPr>
          <w:rFonts w:ascii="Arial" w:hAnsi="Arial" w:cs="Arial"/>
          <w:szCs w:val="22"/>
        </w:rPr>
        <w:t>.</w:t>
      </w:r>
    </w:p>
    <w:p w14:paraId="68BA135E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W przypadku nienależytego wykonywania przez Wykonawcę obowiązków, wynikających z niniejszej umowy Zamawiającemu przysługuje prawo odstąpienia od umowy.</w:t>
      </w:r>
    </w:p>
    <w:p w14:paraId="3A02F584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E919648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Ochrona danych osobowych</w:t>
      </w:r>
    </w:p>
    <w:p w14:paraId="523F0D04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§7</w:t>
      </w:r>
    </w:p>
    <w:p w14:paraId="57E32985" w14:textId="6DDE748F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Niniejsza umowa wiąże się z przetwarzaniem danych osobowych podanych przez Wykonawcę,</w:t>
      </w:r>
      <w:r w:rsidR="00C065F0" w:rsidRPr="00D52AC9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w tym w szczególności Wykonawcy, jak i osób wskazanych w Umowie oraz osób realizujących przedmiot Umowy z ramienia Wykonawcy.</w:t>
      </w:r>
    </w:p>
    <w:p w14:paraId="40BCAFB4" w14:textId="6CCD7883" w:rsidR="00005F84" w:rsidRPr="00CB6A70" w:rsidRDefault="00005F84" w:rsidP="00D52AC9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D52AC9">
        <w:rPr>
          <w:rFonts w:ascii="Arial" w:hAnsi="Arial" w:cs="Arial"/>
          <w:sz w:val="22"/>
          <w:szCs w:val="22"/>
        </w:rPr>
        <w:t>2</w:t>
      </w:r>
      <w:r w:rsidRPr="00CB6A70">
        <w:rPr>
          <w:rFonts w:ascii="Arial" w:hAnsi="Arial" w:cs="Arial"/>
          <w:sz w:val="22"/>
          <w:szCs w:val="22"/>
        </w:rPr>
        <w:t xml:space="preserve">. Administratorem danych osobowych podanych przez Wykonawcę jest </w:t>
      </w:r>
      <w:r w:rsidR="00BD7E18" w:rsidRPr="00CB6A70">
        <w:rPr>
          <w:rFonts w:ascii="Arial" w:hAnsi="Arial" w:cs="Arial"/>
          <w:sz w:val="22"/>
          <w:szCs w:val="22"/>
        </w:rPr>
        <w:t>Fundacja Edukacji Lokalnej AB</w:t>
      </w:r>
      <w:r w:rsidRPr="00CB6A70">
        <w:rPr>
          <w:rFonts w:ascii="Arial" w:hAnsi="Arial" w:cs="Arial"/>
          <w:sz w:val="22"/>
          <w:szCs w:val="22"/>
        </w:rPr>
        <w:t xml:space="preserve"> z siedzibą </w:t>
      </w:r>
      <w:r w:rsidR="00BD7E18" w:rsidRPr="00CB6A70">
        <w:rPr>
          <w:rFonts w:ascii="Arial" w:hAnsi="Arial" w:cs="Arial"/>
          <w:sz w:val="22"/>
          <w:szCs w:val="22"/>
        </w:rPr>
        <w:t>Rokitnie Szlacheckim</w:t>
      </w:r>
      <w:r w:rsidRPr="00CB6A70">
        <w:rPr>
          <w:rFonts w:ascii="Arial" w:hAnsi="Arial" w:cs="Arial"/>
          <w:sz w:val="22"/>
          <w:szCs w:val="22"/>
        </w:rPr>
        <w:t>, ul</w:t>
      </w:r>
      <w:r w:rsidR="00BD7E18" w:rsidRPr="00CB6A70">
        <w:rPr>
          <w:rFonts w:ascii="Arial" w:hAnsi="Arial" w:cs="Arial"/>
          <w:sz w:val="22"/>
          <w:szCs w:val="22"/>
        </w:rPr>
        <w:t>. Szkolna 32A</w:t>
      </w:r>
      <w:r w:rsidRPr="00CB6A70">
        <w:rPr>
          <w:rFonts w:ascii="Arial" w:hAnsi="Arial" w:cs="Arial"/>
          <w:sz w:val="22"/>
          <w:szCs w:val="22"/>
        </w:rPr>
        <w:t>, 42-450</w:t>
      </w:r>
      <w:r w:rsidR="00BD7E18" w:rsidRPr="00CB6A70">
        <w:rPr>
          <w:rFonts w:ascii="Arial" w:hAnsi="Arial" w:cs="Arial"/>
          <w:sz w:val="22"/>
          <w:szCs w:val="22"/>
        </w:rPr>
        <w:t>Rokitno Szlacheckie</w:t>
      </w:r>
      <w:r w:rsidRPr="00CB6A70">
        <w:rPr>
          <w:rFonts w:ascii="Arial" w:hAnsi="Arial" w:cs="Arial"/>
          <w:sz w:val="22"/>
          <w:szCs w:val="22"/>
        </w:rPr>
        <w:t xml:space="preserve">, tel. </w:t>
      </w:r>
      <w:r w:rsidR="00BD7E18" w:rsidRPr="00CB6A70">
        <w:rPr>
          <w:rFonts w:ascii="Arial" w:hAnsi="Arial" w:cs="Arial"/>
          <w:sz w:val="22"/>
          <w:szCs w:val="22"/>
        </w:rPr>
        <w:t>………….</w:t>
      </w:r>
      <w:r w:rsidRPr="00CB6A70">
        <w:rPr>
          <w:rFonts w:ascii="Arial" w:hAnsi="Arial" w:cs="Arial"/>
          <w:sz w:val="22"/>
          <w:szCs w:val="22"/>
        </w:rPr>
        <w:t xml:space="preserve">,  fax. </w:t>
      </w:r>
      <w:r w:rsidR="00BD7E18" w:rsidRPr="00CB6A70">
        <w:rPr>
          <w:rFonts w:ascii="Arial" w:hAnsi="Arial" w:cs="Arial"/>
          <w:sz w:val="22"/>
          <w:szCs w:val="22"/>
        </w:rPr>
        <w:t>………………</w:t>
      </w:r>
      <w:r w:rsidRPr="00CB6A70">
        <w:rPr>
          <w:rFonts w:ascii="Arial" w:hAnsi="Arial" w:cs="Arial"/>
          <w:sz w:val="22"/>
          <w:szCs w:val="22"/>
        </w:rPr>
        <w:t>,</w:t>
      </w:r>
      <w:r w:rsidR="0038321F" w:rsidRPr="00CB6A70">
        <w:rPr>
          <w:rFonts w:ascii="Arial" w:hAnsi="Arial" w:cs="Arial"/>
          <w:sz w:val="22"/>
          <w:szCs w:val="22"/>
        </w:rPr>
        <w:t xml:space="preserve">                         </w:t>
      </w:r>
      <w:r w:rsidRPr="00CB6A70">
        <w:rPr>
          <w:rFonts w:ascii="Arial" w:hAnsi="Arial" w:cs="Arial"/>
          <w:sz w:val="22"/>
          <w:szCs w:val="22"/>
        </w:rPr>
        <w:t xml:space="preserve"> e-mail: </w:t>
      </w:r>
      <w:hyperlink r:id="rId8" w:history="1">
        <w:r w:rsidR="00BD7E18" w:rsidRPr="00CB6A70">
          <w:rPr>
            <w:rStyle w:val="Hipercze"/>
            <w:rFonts w:ascii="Arial" w:hAnsi="Arial" w:cs="Arial"/>
            <w:color w:val="auto"/>
            <w:sz w:val="22"/>
            <w:szCs w:val="22"/>
          </w:rPr>
          <w:t>……………</w:t>
        </w:r>
      </w:hyperlink>
    </w:p>
    <w:p w14:paraId="51F685DB" w14:textId="0606FFF0" w:rsidR="00005F84" w:rsidRPr="00D52AC9" w:rsidRDefault="00CB6A70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>. Podstawą prawną przetwarzania danych osobowych, podanych przez Wykonawcę, jest:</w:t>
      </w:r>
    </w:p>
    <w:p w14:paraId="7979F666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1) art. 6 ust. 1 lit. b RODO –przetwarzanie jest niezbędne do wykonania umowy, której stroną jest Wykonawca oraz podjęcie działań przed podpisaniem umowy,</w:t>
      </w:r>
    </w:p>
    <w:p w14:paraId="56EEB112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2) art. 6 ust. 1 lit. c RODO –przetwarzanie jest niezbędne do wypełnienia obowiązku prawnego, który spoczywa na  Administratorze, np. obowiązek archiwizacyjny,</w:t>
      </w:r>
    </w:p>
    <w:p w14:paraId="1E0BEFDC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3) art. 6 ust. 1 lit. f RODO –przetwarzanie jest niezbędne do ustalenia, dochodzenia lub obrony roszczeń.</w:t>
      </w:r>
    </w:p>
    <w:p w14:paraId="4AFD891D" w14:textId="5B52CA1E" w:rsidR="00005F84" w:rsidRPr="00D52AC9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 xml:space="preserve">. Odbiorcami danych osobowych podanych przez Wykonawcę mogą być podmioty, które zwrócą się do Administratora z zapytaniem o udzielenie informacji zawierającej dane osobowe podane przez Wykonawcę, w trybie dostępu do informacji publicznej oraz inne podmioty, z którymi Administrator zawarł stosowne umowy powierzenia przetwarzania danych osobowych, </w:t>
      </w:r>
    </w:p>
    <w:p w14:paraId="7B81EE3B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9D3F53" w14:textId="77777777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jeżeli dostęp do danych osobowych podanych przez Wykonawcę jest niezbędny do prawidłowej realizacji zawartych umów, a także uprawnione podmioty publiczne sprawujące nadzór i kontrolę nad działalnością Administratora.</w:t>
      </w:r>
    </w:p>
    <w:p w14:paraId="25933097" w14:textId="10C4C700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05F84" w:rsidRPr="00D52AC9">
        <w:rPr>
          <w:rFonts w:ascii="Arial" w:hAnsi="Arial" w:cs="Arial"/>
          <w:sz w:val="22"/>
          <w:szCs w:val="22"/>
        </w:rPr>
        <w:t>. Dane osobowe podane przez Wykonawcę będą przetwarzane przez cały czas, przez który umowa będzie wykonywana, a także później tj. do czasu upływu terminu przedawnienia ewentualnych roszczeń wynikających z umowy i w związku z realizacją 10 -letniego obowiązku archiwizacyjnego.</w:t>
      </w:r>
    </w:p>
    <w:p w14:paraId="1ABBD7BE" w14:textId="627BBE7F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05F84" w:rsidRPr="00D52AC9">
        <w:rPr>
          <w:rFonts w:ascii="Arial" w:hAnsi="Arial" w:cs="Arial"/>
          <w:sz w:val="22"/>
          <w:szCs w:val="22"/>
        </w:rPr>
        <w:t xml:space="preserve">. Osobom, których dane poda Wykonawca przysługuje prawo dostępu do swoich danych, prawo wniesienia sprostowania co do treści podanych danych oraz inne prawa wynikające </w:t>
      </w:r>
      <w:r w:rsidR="00065815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 xml:space="preserve">z art. 17-21 RODO, pod warunkiem spełnienia wymogów prawnych pozwalających na zrealizowanie prawa osób.  </w:t>
      </w:r>
    </w:p>
    <w:p w14:paraId="3350410E" w14:textId="23643EEE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05F84" w:rsidRPr="00D52AC9">
        <w:rPr>
          <w:rFonts w:ascii="Arial" w:hAnsi="Arial" w:cs="Arial"/>
          <w:sz w:val="22"/>
          <w:szCs w:val="22"/>
        </w:rPr>
        <w:t>. W przypadku stwierdzenia przez Wykonawcę lub osoby, których dane poda Wykonawca, iż Administrator przetwarza dane w sposób niezgodny z wymogami prawa, Wykonawcy i osobom tym przysługuje prawo do wniesienia skargi do organu nadzorczego, którym jest Prezes Urzędu Ochrony Danych Osobowych.</w:t>
      </w:r>
    </w:p>
    <w:p w14:paraId="28DC964C" w14:textId="7D559976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005F84" w:rsidRPr="00D52AC9">
        <w:rPr>
          <w:rFonts w:ascii="Arial" w:hAnsi="Arial" w:cs="Arial"/>
          <w:sz w:val="22"/>
          <w:szCs w:val="22"/>
        </w:rPr>
        <w:t>. Podanie przez Wykonawcę danych osobowych jest niezbędne dla zawarcia i realizacji przedmiotu umowy.</w:t>
      </w:r>
    </w:p>
    <w:p w14:paraId="317E9DC7" w14:textId="4BABE624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005F84" w:rsidRPr="00D52AC9">
        <w:rPr>
          <w:rFonts w:ascii="Arial" w:hAnsi="Arial" w:cs="Arial"/>
          <w:sz w:val="22"/>
          <w:szCs w:val="22"/>
        </w:rPr>
        <w:t>. W stosunku do danych  osobowych podanych przez Wykonawcę nie będą podejmowane zautomatyzowane decyzje (bez udziału człowieka), w tym dane nie będą  profilowane.</w:t>
      </w:r>
    </w:p>
    <w:p w14:paraId="6177AFA9" w14:textId="12B8E5D2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B6A70">
        <w:rPr>
          <w:rFonts w:ascii="Arial" w:hAnsi="Arial" w:cs="Arial"/>
          <w:sz w:val="22"/>
          <w:szCs w:val="22"/>
        </w:rPr>
        <w:t>0</w:t>
      </w:r>
      <w:r w:rsidRPr="00D52AC9">
        <w:rPr>
          <w:rFonts w:ascii="Arial" w:hAnsi="Arial" w:cs="Arial"/>
          <w:sz w:val="22"/>
          <w:szCs w:val="22"/>
        </w:rPr>
        <w:t xml:space="preserve">. Zamawiający zobowiązuje Wykonawcę do poinformowania osób, których dane poda Zamawiającemu w związku z realizacją przedmiotu Umowy o postanowieniach niniejszego paragrafu, co Strony umowy zgodnie traktują jako spełnienie obowiązków informacyjnych wobec tych osób, w rozumieniu art. 13-14 RODO.  </w:t>
      </w:r>
    </w:p>
    <w:p w14:paraId="479AD477" w14:textId="1B77F2FA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B6A70">
        <w:rPr>
          <w:rFonts w:ascii="Arial" w:hAnsi="Arial" w:cs="Arial"/>
          <w:sz w:val="22"/>
          <w:szCs w:val="22"/>
        </w:rPr>
        <w:t>1</w:t>
      </w:r>
      <w:r w:rsidRPr="00D52AC9">
        <w:rPr>
          <w:rFonts w:ascii="Arial" w:hAnsi="Arial" w:cs="Arial"/>
          <w:sz w:val="22"/>
          <w:szCs w:val="22"/>
        </w:rPr>
        <w:t xml:space="preserve">. Wykonawca, zgodnie z art. 28 ust. 1 RODO, oświadcza, iż zapewnia wystarczające gwarancje wdrożenia odpowiednich środków technicznych i organizacyjnych, by przetwarzanie spełniało wymogi RODO i chroniło prawa osób, których dane dotyczą. </w:t>
      </w:r>
    </w:p>
    <w:p w14:paraId="19D5AC8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497677" w14:textId="36F87A4B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Kontrola,</w:t>
      </w:r>
    </w:p>
    <w:p w14:paraId="5E527384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§8</w:t>
      </w:r>
    </w:p>
    <w:p w14:paraId="1C26895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1.</w:t>
      </w:r>
      <w:r w:rsidRPr="00D52AC9">
        <w:rPr>
          <w:rFonts w:ascii="Arial" w:hAnsi="Arial" w:cs="Arial"/>
          <w:sz w:val="22"/>
          <w:szCs w:val="22"/>
        </w:rPr>
        <w:t>Zamawiający ma prawo, w każdym momencie realizacji zamówienia, do kontroli sposobu wykonywania zamówienia.</w:t>
      </w:r>
    </w:p>
    <w:p w14:paraId="51B76DDE" w14:textId="0B93C1C1" w:rsidR="00005F84" w:rsidRPr="00145A2D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Kontrola odbywać się będzie w miejscu realizacji zamówienia i ma na celu weryfikację rzeczywistych warunków jego wykonywania, w szczególności weryfikację udziału wskazanych przez Wykonawcę osób przy wykonywaniu zamówienia.</w:t>
      </w:r>
    </w:p>
    <w:p w14:paraId="04FEAF8D" w14:textId="55471CE7" w:rsidR="00005F84" w:rsidRPr="00D52AC9" w:rsidRDefault="0038321F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AB4CA8">
        <w:rPr>
          <w:rFonts w:ascii="Arial" w:hAnsi="Arial" w:cs="Arial"/>
          <w:color w:val="EE0000"/>
          <w:sz w:val="22"/>
          <w:szCs w:val="22"/>
        </w:rPr>
        <w:br/>
      </w:r>
      <w:r w:rsidR="00145A2D">
        <w:rPr>
          <w:rFonts w:ascii="Arial" w:hAnsi="Arial" w:cs="Arial"/>
          <w:sz w:val="22"/>
          <w:szCs w:val="22"/>
        </w:rPr>
        <w:t>2</w:t>
      </w:r>
      <w:r w:rsidR="00005F84" w:rsidRPr="00D52AC9">
        <w:rPr>
          <w:rFonts w:ascii="Arial" w:hAnsi="Arial" w:cs="Arial"/>
          <w:sz w:val="22"/>
          <w:szCs w:val="22"/>
        </w:rPr>
        <w:t xml:space="preserve">. Stwierdzone nieprawidłowości w realizacji świadczonych usług, Wykonawca </w:t>
      </w:r>
      <w:r w:rsidR="00005F84" w:rsidRPr="00D52AC9">
        <w:rPr>
          <w:rFonts w:ascii="Arial" w:hAnsi="Arial" w:cs="Arial"/>
          <w:b/>
          <w:bCs/>
          <w:sz w:val="22"/>
          <w:szCs w:val="22"/>
        </w:rPr>
        <w:t>zobowiązany jest niezwłocznie usunąć</w:t>
      </w:r>
      <w:r w:rsidR="00005F84" w:rsidRPr="00D52AC9">
        <w:rPr>
          <w:rFonts w:ascii="Arial" w:hAnsi="Arial" w:cs="Arial"/>
          <w:sz w:val="22"/>
          <w:szCs w:val="22"/>
        </w:rPr>
        <w:t>, jednak nie później niż wymaga tego Zamawiający w piśmie informującym o nieprawidłowościach.</w:t>
      </w:r>
    </w:p>
    <w:p w14:paraId="39A155CB" w14:textId="3C43E3B9" w:rsidR="00005F84" w:rsidRPr="00D52AC9" w:rsidRDefault="00145A2D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 xml:space="preserve">. W przypadku wystąpienia nieprawidłowości w realizacji umowy Zamawiającemu przysługuje prawo naliczenia kar umownych. Wykonawca wyraża zgodę na potrącenie kary umownej </w:t>
      </w:r>
      <w:r w:rsidR="00065815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>z kwoty należnego wynagrodzenia.</w:t>
      </w:r>
    </w:p>
    <w:p w14:paraId="7D650E9B" w14:textId="5ED36478" w:rsidR="00005F84" w:rsidRPr="00D52AC9" w:rsidRDefault="00145A2D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>. W przypadku powtarzających się nieprawidłowości w realizacji umowy lub nieusunięcia  przez Wykonawcę nieprawidłowości zgodnie z ust. 3, Zamawiającemu przysługuje prawo:</w:t>
      </w:r>
    </w:p>
    <w:p w14:paraId="28EE438D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1) naliczenia kar umownych,</w:t>
      </w:r>
    </w:p>
    <w:p w14:paraId="130FD438" w14:textId="56835514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2) rozwiązania umowy bez wypowiedzenia.</w:t>
      </w:r>
    </w:p>
    <w:p w14:paraId="614D2A34" w14:textId="6EC24B26" w:rsidR="00005F84" w:rsidRPr="00D52AC9" w:rsidRDefault="00005F84" w:rsidP="00145A2D">
      <w:pPr>
        <w:pStyle w:val="Tekstpodstawowy2"/>
        <w:spacing w:after="0" w:line="360" w:lineRule="auto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Kary umowne</w:t>
      </w:r>
    </w:p>
    <w:p w14:paraId="3966D9C4" w14:textId="13840B79" w:rsidR="00005F84" w:rsidRPr="00D52AC9" w:rsidRDefault="00005F84" w:rsidP="00065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§9</w:t>
      </w:r>
    </w:p>
    <w:p w14:paraId="39BCFDA2" w14:textId="77777777" w:rsidR="00005F84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Strony ustalają kary umowne w następujących przypadkach i wysokości:</w:t>
      </w:r>
    </w:p>
    <w:p w14:paraId="225B09FE" w14:textId="77777777" w:rsidR="00005F84" w:rsidRPr="00D52AC9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wypowiedzenie umowy przez którąkolwiek ze stron z przyczyn leżących po stronie Wykonawcy, Wykonawca zapłaci Zamawiającemu karę umowną w wysokości 10% kwoty,  o której mowa w § 4 ust. 1,</w:t>
      </w:r>
    </w:p>
    <w:p w14:paraId="199B1C75" w14:textId="77777777" w:rsidR="00005F84" w:rsidRPr="00D52AC9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niewykonania usługi w danym dniu z przyczyn leżących po stronie Wykonawcy, Wykonawca zapłaci Zamawiającemu karę umowną w wysokości 30% kwoty wynagrodzenia, które przysługiwałoby Wykonawcy za niewykonaną usługę,</w:t>
      </w:r>
    </w:p>
    <w:p w14:paraId="52FAEE28" w14:textId="77777777" w:rsidR="00CB60AB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gdy usługa nie została wykonana z przyczyn leżących po stronie Wykonawcy, </w:t>
      </w:r>
      <w:r w:rsidR="00CB60AB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>a Zamawiający zdołał zapewnić świadczenie usługi w terminie korzystając z podmiotów trzecich, Wykonawca zapłaci Zamawiającemu karę umowną w wysokości równej różnicy wynagrodzenia, jakie Zamawiający zapłacił podmiotom trzecim za wykonanie usługi oraz wynagrodzenia, które przysługiwałoby Wykonawcy za niewykonaną</w:t>
      </w:r>
    </w:p>
    <w:p w14:paraId="779AF4DD" w14:textId="376C5B64" w:rsidR="00005F84" w:rsidRPr="00D52AC9" w:rsidRDefault="00005F84" w:rsidP="00CB60AB">
      <w:pPr>
        <w:pStyle w:val="Tekstpodstawowy2"/>
        <w:suppressAutoHyphens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usługę, powiększonej o 15% kwoty wynagrodzenia, które przysługiwałoby Wykonawcy za niewykonaną usługę, ale łącznie nie więcej niż 165% tego wynagrodzenia,</w:t>
      </w:r>
    </w:p>
    <w:p w14:paraId="18B6662C" w14:textId="3B19DD84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Wysokość kar umownych należnych na podstawie niniejszej umowy nie przekroczy łącznie 30% kwoty, o której mowa w § 4 ust. 1.</w:t>
      </w:r>
    </w:p>
    <w:p w14:paraId="7A3C84B9" w14:textId="7F8F64C5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3. Niezależnie od zastrzeżonej kary umownej Zamawiający może dochodzić odszkodowania uzupełniającego na zasadach ogólnych.</w:t>
      </w:r>
    </w:p>
    <w:p w14:paraId="2777E557" w14:textId="6A53E5D8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4. Zamawiający ma prawo potrącić naliczone kary z wierzytelności Wykonawcy wobec Zamawiającego bez potrzeby uprzedniego wzywania do zapłaty. W takim przypadku przyjmuje się, że wierzytelność o zapłatę kary umownej stała się wymagalna w dniu potrącenia.</w:t>
      </w:r>
    </w:p>
    <w:p w14:paraId="0F6AB583" w14:textId="1C72AD21" w:rsidR="00005F84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5. Strony ustalają, że niezależnie od kar umownych, Zamawiający będzie mógł dochodzić </w:t>
      </w:r>
      <w:r w:rsidR="0038321F" w:rsidRPr="00D52AC9">
        <w:rPr>
          <w:rFonts w:ascii="Arial" w:hAnsi="Arial" w:cs="Arial"/>
          <w:sz w:val="22"/>
          <w:szCs w:val="22"/>
        </w:rPr>
        <w:t xml:space="preserve">                                    </w:t>
      </w:r>
      <w:r w:rsidRPr="00D52AC9">
        <w:rPr>
          <w:rFonts w:ascii="Arial" w:hAnsi="Arial" w:cs="Arial"/>
          <w:sz w:val="22"/>
          <w:szCs w:val="22"/>
        </w:rPr>
        <w:t>od Wykonawcy odszkodowania uzupełniającego do wysokości rzeczywiście poniesionej szkody, na zasadach ogólnych Kodeksu cywilnego.</w:t>
      </w:r>
    </w:p>
    <w:p w14:paraId="0BC21C37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0C1113F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Zmiana wynagrodzenia</w:t>
      </w:r>
    </w:p>
    <w:p w14:paraId="79BF5841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§10</w:t>
      </w:r>
    </w:p>
    <w:p w14:paraId="52CE25FC" w14:textId="5CC86145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10000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 </w:t>
      </w:r>
      <w:r w:rsidRPr="00D52AC9">
        <w:rPr>
          <w:rFonts w:ascii="Arial" w:hAnsi="Arial" w:cs="Arial"/>
          <w:color w:val="010000"/>
          <w:sz w:val="22"/>
          <w:szCs w:val="22"/>
        </w:rPr>
        <w:t>Strony zobowiązują się dokonać zmiany wysokości Wynagrodzenia, o którym mowa w §4 ust 1 niniejszej Umowy, w formie pisemnej - aneksu do Umowy, każdorazowo w przypadku wystąpienia jednej z następujących okoliczności:</w:t>
      </w:r>
    </w:p>
    <w:p w14:paraId="49940CD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1) zmiany stawki podatku od towarów i usług lub/oraz podatku akcyzowego;  </w:t>
      </w:r>
    </w:p>
    <w:p w14:paraId="68BA3A27" w14:textId="0E487EB1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2) zmiany cen materiałów lub kosztów związanych z realizacją zamówienia, </w:t>
      </w:r>
      <w:r w:rsidR="00590011" w:rsidRPr="00D52AC9">
        <w:rPr>
          <w:rFonts w:ascii="Arial" w:hAnsi="Arial" w:cs="Arial"/>
          <w:color w:val="000000"/>
          <w:sz w:val="22"/>
          <w:szCs w:val="22"/>
        </w:rPr>
        <w:t xml:space="preserve">na uzasadniony wniosek Wykonawcy. </w:t>
      </w:r>
    </w:p>
    <w:p w14:paraId="4B55C91A" w14:textId="0E3111FD" w:rsidR="00005F84" w:rsidRPr="00D52AC9" w:rsidRDefault="0059001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2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Zmiana wysokości wynagrodzenia należnego Wykonawcy w przypadku zaistnienia przesłanki,</w:t>
      </w:r>
      <w:r w:rsidR="0038321F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o której mowa w ust. 1 pkt 1, będzie odnosić się wyłącznie do części przedmiotu umowy zrealizowanej, zgodnie z terminami ustalonymi umową, po dniu wejścia w życie przepisów zmieniających stawkę podatku od towarów i usług albo stawkę podatku akcyzowego oraz wyłącznie do części przedmiotu Umowy, do której zastosowanie znajdzie zmiana stawki podatku od towarów </w:t>
      </w:r>
      <w:r w:rsidR="0038321F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i usług albo podatku akcyzowego.</w:t>
      </w:r>
    </w:p>
    <w:p w14:paraId="7CD6079E" w14:textId="13250D91" w:rsidR="002E5FB1" w:rsidRPr="00E9754A" w:rsidRDefault="00590011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>. W przypadku zmiany, o której mowa w ust. 1 pkt 1, wartość wynagrodzenia netto nie zmieni się,</w:t>
      </w:r>
      <w:r w:rsidRPr="00D52AC9">
        <w:rPr>
          <w:rFonts w:ascii="Arial" w:hAnsi="Arial" w:cs="Arial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sz w:val="22"/>
          <w:szCs w:val="22"/>
        </w:rPr>
        <w:t xml:space="preserve">a wartość wynagrodzenia brutto zostanie wyliczona na podstawie nowych przepisów. </w:t>
      </w:r>
      <w:r w:rsidR="00005F84" w:rsidRPr="00D52AC9">
        <w:rPr>
          <w:rFonts w:ascii="Arial" w:hAnsi="Arial" w:cs="Arial"/>
          <w:color w:val="020001"/>
          <w:sz w:val="22"/>
          <w:szCs w:val="22"/>
        </w:rPr>
        <w:br/>
      </w:r>
      <w:r w:rsidR="002E5FB1" w:rsidRPr="00D52AC9">
        <w:rPr>
          <w:rFonts w:ascii="Arial" w:hAnsi="Arial" w:cs="Arial"/>
          <w:color w:val="020001"/>
          <w:sz w:val="22"/>
          <w:szCs w:val="22"/>
        </w:rPr>
        <w:t>4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W sytuacji wystąpienia okoliczności wskazanych w ust. 1 pkt </w:t>
      </w:r>
      <w:r w:rsidR="002E5FB1"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 Wykonawca składa pisemny wniosek o zmianę umowy o zamówienie publiczne w zakresie płatności wynikających z faktur wystawionych po zaistnieniu okoliczności uzasadniających zmianę wynagrodzenia. Wniosek powinien zawierać wyczerpujące uzasadnienie oraz dokładne wyliczenie kwoty</w:t>
      </w:r>
      <w:r w:rsidR="00A65ED7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wynagrodzenia Wykonawcy po zmianie umowy, w szczególności Wykonawca zobowiązany jest wykazać związek pomiędzy wnioskowaną kwotą podwyższenia wynagrodzenia umownego, a wpływem zmiany ceny lub kosztów na kalkulację ceny ofertowej. </w:t>
      </w:r>
    </w:p>
    <w:p w14:paraId="4D42A5CE" w14:textId="77777777" w:rsidR="00A65ED7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20001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5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Zmiana wysokości wynagrodzenia należnego Wykonawcy w przypadku zmiany cen, o której mowa w ust. 1 pkt </w:t>
      </w:r>
      <w:r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, będzie odnosić się wyłącznie do części przedmiotu umowy realizowanego po dniu zaistnienia okoliczności będących podstawą zmiany i jednocześnie realizowanej nie wcześniej niż </w:t>
      </w:r>
      <w:r w:rsidR="00563540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na 1 miesiąc od momentu złożenia kompletnego wniosku</w:t>
      </w:r>
      <w:r w:rsidRPr="00D52AC9">
        <w:rPr>
          <w:rFonts w:ascii="Arial" w:hAnsi="Arial" w:cs="Arial"/>
          <w:color w:val="000000"/>
          <w:sz w:val="22"/>
          <w:szCs w:val="22"/>
        </w:rPr>
        <w:t>.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9739317" w14:textId="27BE5EAC" w:rsidR="00005F84" w:rsidRPr="00E9754A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6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Zmiany, o których mowa w ust. 1 pkt </w:t>
      </w:r>
      <w:r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, mogą być wprowadzane, poprzez zestawienie cen materiałów i kosztów związanych z realizacją Umowy oraz wskaźnika zmiany cen materiałów lub kosztów ogłoszonego w komunikacie prezesa Głównego Urzędu Statystycznego, ustalonego w stosunku do miesiąca, w którym został</w:t>
      </w:r>
      <w:r w:rsidRPr="00D52AC9">
        <w:rPr>
          <w:rFonts w:ascii="Arial" w:hAnsi="Arial" w:cs="Arial"/>
          <w:color w:val="000000"/>
          <w:sz w:val="22"/>
          <w:szCs w:val="22"/>
        </w:rPr>
        <w:t>a złożona oferta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Zmiana wynagrodzenia może polegać zarówno na jego wzroście jak i obniżeniu.</w:t>
      </w:r>
    </w:p>
    <w:p w14:paraId="21DE9C32" w14:textId="3E6282AB" w:rsidR="00005F84" w:rsidRPr="00D52AC9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7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Obowiązek wykazania wpływu zmian, o których mowa w ust. 1 na koszty wykonania</w:t>
      </w:r>
    </w:p>
    <w:p w14:paraId="741ADE8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zamówienia należy do Wykonawcy pod rygorem odmowy dokonania zmiany umowy przez</w:t>
      </w:r>
    </w:p>
    <w:p w14:paraId="11379D7B" w14:textId="15E26681" w:rsidR="00005F84" w:rsidRPr="00E9754A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Zamawiającego.</w:t>
      </w:r>
    </w:p>
    <w:p w14:paraId="34B0D138" w14:textId="33C80050" w:rsidR="00005F84" w:rsidRPr="00145A2D" w:rsidRDefault="00145A2D" w:rsidP="00D52AC9">
      <w:pPr>
        <w:autoSpaceDE w:val="0"/>
        <w:jc w:val="both"/>
        <w:rPr>
          <w:rFonts w:ascii="Arial" w:eastAsia="PalatinoLinotype" w:hAnsi="Arial" w:cs="Arial"/>
          <w:color w:val="000000" w:themeColor="text1"/>
          <w:sz w:val="22"/>
          <w:szCs w:val="22"/>
        </w:rPr>
      </w:pPr>
      <w:r w:rsidRPr="00145A2D">
        <w:rPr>
          <w:rFonts w:ascii="Arial" w:hAnsi="Arial" w:cs="Arial"/>
          <w:color w:val="000000" w:themeColor="text1"/>
          <w:sz w:val="22"/>
          <w:szCs w:val="22"/>
        </w:rPr>
        <w:t xml:space="preserve">8. </w:t>
      </w:r>
      <w:r w:rsidR="00005F84" w:rsidRPr="00145A2D">
        <w:rPr>
          <w:rFonts w:ascii="Arial" w:hAnsi="Arial" w:cs="Arial"/>
          <w:color w:val="000000" w:themeColor="text1"/>
          <w:sz w:val="22"/>
          <w:szCs w:val="22"/>
        </w:rPr>
        <w:t>Wykonawcy nie przysługuje prawo do żądania wynagrodzenia z tytułu gotowości do świadczenia przedmiotu umowy.</w:t>
      </w:r>
    </w:p>
    <w:p w14:paraId="7E571DB1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20001"/>
          <w:sz w:val="22"/>
          <w:szCs w:val="22"/>
        </w:rPr>
      </w:pPr>
    </w:p>
    <w:p w14:paraId="7CB5B39A" w14:textId="470797AB" w:rsidR="00005F84" w:rsidRPr="00F06F5A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Zmiana warunków, rozwiązanie, odstąpienie, wypowiedzenie umowy</w:t>
      </w:r>
    </w:p>
    <w:p w14:paraId="61B826D6" w14:textId="77777777" w:rsidR="00005F84" w:rsidRPr="00D52AC9" w:rsidRDefault="00005F84" w:rsidP="00E9754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§11</w:t>
      </w:r>
    </w:p>
    <w:p w14:paraId="70B6BE60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 W przypadku wystąpienia istotnej zmiany okoliczności powodującej, że wykonanie umowy nie leży w interesie publicznym, czego nie można było przewidzieć w chwili zawarcia umowy, Zamawiający może odstąpić od umowy stosownie, w terminie 30 dni od powzięcia wiadomości o tych okolicznościach.</w:t>
      </w:r>
    </w:p>
    <w:p w14:paraId="2DB25286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2. W przypadku o którym mowa w ust. 1 Wykonawca może żądać jedynie wynagrodzenia należnego mu z tytułu wykonania zrealizowanej części umowy.</w:t>
      </w:r>
    </w:p>
    <w:p w14:paraId="2D14BD04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3. Zamawiający zastrzega sobie prawo do rozwiązania umowy w przypadku:</w:t>
      </w:r>
    </w:p>
    <w:p w14:paraId="0FA4103B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stwierdzenia nierealizowania przedmiotu umowy bez uzasadnionych przyczyn,</w:t>
      </w:r>
    </w:p>
    <w:p w14:paraId="240F6FBE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stwierdzenia nieprawidłowego wykonania przedmiotu umowy,</w:t>
      </w:r>
    </w:p>
    <w:p w14:paraId="0FE4D632" w14:textId="77777777" w:rsidR="00A65ED7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3) nieposiadania przez Wykonawcę aktualnych polis ubezpieczeniowych od odpowiedzialności cywilnej (OC),</w:t>
      </w:r>
    </w:p>
    <w:p w14:paraId="1D4EF06C" w14:textId="10D67F78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4) postawienia Wykonawcy w stan likwidacji lub upadłości,</w:t>
      </w:r>
    </w:p>
    <w:p w14:paraId="786A2297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5) wydania nakazu zajęcia majątku Wykonawcy.</w:t>
      </w:r>
    </w:p>
    <w:p w14:paraId="1ABE0660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4. Rozwiązanie bądź odstąpienie od umowy może nastąpić wyłącznie w formie pisemnej                     z podaniem uzasadnienia.</w:t>
      </w:r>
    </w:p>
    <w:p w14:paraId="07074CBF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5. Wykonawca nie może dokonać cesji praw związanych z realizacją niniejszej umowy.</w:t>
      </w:r>
    </w:p>
    <w:p w14:paraId="3E17F3E2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6. Zmiany warunków umowy wymagają formy pisemnej pod rygorem nieważności.</w:t>
      </w:r>
    </w:p>
    <w:p w14:paraId="37F3FD4B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7. Nie wymagają sporządzenia aneksu do umowy zmiany:</w:t>
      </w:r>
    </w:p>
    <w:p w14:paraId="2648F812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1) </w:t>
      </w:r>
      <w:r w:rsidRPr="00D52AC9">
        <w:rPr>
          <w:rFonts w:ascii="Arial" w:hAnsi="Arial" w:cs="Arial"/>
          <w:color w:val="000000"/>
          <w:sz w:val="22"/>
          <w:szCs w:val="22"/>
        </w:rPr>
        <w:t>siedziby lub adresu stron,</w:t>
      </w:r>
    </w:p>
    <w:p w14:paraId="58618B80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2) </w:t>
      </w:r>
      <w:r w:rsidRPr="00D52AC9">
        <w:rPr>
          <w:rFonts w:ascii="Arial" w:hAnsi="Arial" w:cs="Arial"/>
          <w:color w:val="000000"/>
          <w:sz w:val="22"/>
          <w:szCs w:val="22"/>
        </w:rPr>
        <w:t>numeru konta stron,</w:t>
      </w:r>
    </w:p>
    <w:p w14:paraId="313199D9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3) </w:t>
      </w:r>
      <w:r w:rsidRPr="00D52AC9">
        <w:rPr>
          <w:rFonts w:ascii="Arial" w:hAnsi="Arial" w:cs="Arial"/>
          <w:color w:val="000000"/>
          <w:sz w:val="22"/>
          <w:szCs w:val="22"/>
        </w:rPr>
        <w:t>osób nadzorujących umowę.</w:t>
      </w:r>
    </w:p>
    <w:p w14:paraId="56E7E655" w14:textId="77777777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8. O zmianach, o których mowa w ust. 7 strona zobowiązana jest poinformować pisemnie drugą stronę w terminie 7 dni od dnia dokonania zmiany. Niedochowanie powyższego terminu przez stronę dokonującą zmiany skutkuje brakiem dochodzenia jakichkolwiek roszczeń powstałych lub związanych z nieuwzględnieniem zmiany przez drugą stronę.</w:t>
      </w:r>
    </w:p>
    <w:p w14:paraId="197C362E" w14:textId="58F9E719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9</w:t>
      </w: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Każda ze stron może wypowiedzieć umowę z ważnych powodów z zachowaniem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1 miesięcznego okresu wypowiedzenia</w:t>
      </w:r>
    </w:p>
    <w:p w14:paraId="27F41E18" w14:textId="77777777" w:rsidR="00720842" w:rsidRPr="00D52AC9" w:rsidRDefault="00720842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373A62" w14:textId="6F04D88A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Współpraca Stron</w:t>
      </w:r>
    </w:p>
    <w:p w14:paraId="5AC799DE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§12</w:t>
      </w:r>
    </w:p>
    <w:p w14:paraId="3666B27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D855E5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1.W sprawach związanych z realizacją umowy osobą koordynującą i nadzorującą jest:</w:t>
      </w:r>
    </w:p>
    <w:p w14:paraId="3263F88D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ze strony Zamawiającego……………………………</w:t>
      </w:r>
    </w:p>
    <w:p w14:paraId="40430234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ze strony Wykonawcy ………………………………</w:t>
      </w:r>
    </w:p>
    <w:p w14:paraId="65B85B95" w14:textId="1BFEA11B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Strony ustalają, że korespondencja w sprawach związanych z realizacją umowy będzie wysyłana na adresy :</w:t>
      </w:r>
    </w:p>
    <w:p w14:paraId="6C9E4309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Zamawiający -…………………………….</w:t>
      </w:r>
    </w:p>
    <w:p w14:paraId="0E7E9D4B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Wykonawca …………………..</w:t>
      </w:r>
    </w:p>
    <w:p w14:paraId="2A6504D0" w14:textId="10A97480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Strony ustalają, że korespondencja może być wysyłana także drogą poczty elektronicznej .,        z zachowaniem zasad bezpieczeństwa poczty (szyfrowanie protokołem)  na adresy mailowe:</w:t>
      </w:r>
    </w:p>
    <w:p w14:paraId="00766CBE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Zamawiający………………………</w:t>
      </w:r>
    </w:p>
    <w:p w14:paraId="5A366BF2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 xml:space="preserve">2) </w:t>
      </w:r>
      <w:r w:rsidRPr="00D52AC9">
        <w:rPr>
          <w:rFonts w:ascii="Arial" w:hAnsi="Arial" w:cs="Arial"/>
          <w:color w:val="000000"/>
          <w:sz w:val="22"/>
          <w:szCs w:val="22"/>
        </w:rPr>
        <w:t>Wykonawca………………….</w:t>
      </w:r>
    </w:p>
    <w:p w14:paraId="74D8023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CF7BA4" w14:textId="7069709F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>. Ewentualne wynikłe spory, które nie zostaną rozwiązane polubownie w ciągu 30 dni, strony oddadzą pod rozstrzygnięcie Sądu właściwego dla siedziby Zamawiającego.</w:t>
      </w:r>
    </w:p>
    <w:p w14:paraId="13C71B72" w14:textId="2A247E46" w:rsidR="00005F84" w:rsidRPr="00D52AC9" w:rsidRDefault="00A65ED7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005F84" w:rsidRPr="00D52AC9">
        <w:rPr>
          <w:rFonts w:ascii="Arial" w:hAnsi="Arial" w:cs="Arial"/>
          <w:b/>
          <w:bCs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sz w:val="22"/>
          <w:szCs w:val="22"/>
        </w:rPr>
        <w:t>Wykonawca oświadcza, że znany jest mu fakt, iż treść niniejszej umowy, a w szczególności dane go identyfikujące (gdy jest osobą fizyczną ograniczone do imienia, nazwiska ewentualnie imienia, nazwiska i firmy –jeśli umowę zawiera w ramach prowadzenia działalności gospodarczej), przedmiot umowy i wysokość wynagrodzenia podlegają udostępnieniu w  trybie ustawy z dnia 6 września 2001 r. o dostępie do informacji publicznej (Dz.U. z 2019 r. poz. 1429 ze zm.)(z ewentualnym zastrzeżeniem informacji stanowiących tajemnicę przedsiębiorcy: techniczne, technologiczne, organizacyjne lub inne posiadające wartość gospodarczą).</w:t>
      </w:r>
    </w:p>
    <w:p w14:paraId="5874A83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E667B4F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Podwykonawcy</w:t>
      </w:r>
    </w:p>
    <w:p w14:paraId="0C954F0F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§13</w:t>
      </w:r>
    </w:p>
    <w:p w14:paraId="57069F41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4187248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 Wykonawca jest uprawniony do powierzenia wykonania części Umowy podwykonawcom.</w:t>
      </w:r>
    </w:p>
    <w:p w14:paraId="28E4FCB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Dopuszcza się ponadto wykonanie części Umowy przez dalszych podwykonawców.</w:t>
      </w:r>
    </w:p>
    <w:p w14:paraId="73BEBF2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2. </w:t>
      </w:r>
      <w:r w:rsidRPr="00D52AC9">
        <w:rPr>
          <w:rFonts w:ascii="Arial" w:hAnsi="Arial" w:cs="Arial"/>
          <w:color w:val="000000"/>
          <w:sz w:val="22"/>
          <w:szCs w:val="22"/>
        </w:rPr>
        <w:t>Wykonawca przekaże w formie pisemnej Zamawiającemu informacje o podwykonawcach,</w:t>
      </w:r>
    </w:p>
    <w:p w14:paraId="77B94058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którym zamierza powierzyć wykonanie Umowy, w terminie 7 dni przed datą powierzenia</w:t>
      </w:r>
    </w:p>
    <w:p w14:paraId="18E65AE5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podwykonawcy wykonania Umowy.</w:t>
      </w:r>
    </w:p>
    <w:p w14:paraId="3A4C8258" w14:textId="550D15C6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3.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Umowa o podwykonawstwo nie może zawierać postanowień kształtujących prawa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i obowiązki podwykonawcy, w zakresie kar umownych oraz postanowień dotyczących</w:t>
      </w:r>
      <w:r w:rsidR="00720842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D52AC9">
        <w:rPr>
          <w:rFonts w:ascii="Arial" w:hAnsi="Arial" w:cs="Arial"/>
          <w:color w:val="000000"/>
          <w:sz w:val="22"/>
          <w:szCs w:val="22"/>
        </w:rPr>
        <w:t>warunków wypłaty wynagrodzenia, w sposób dla niego mniej korzystny niż prawa i obowiązki Wykonawcy, ukształtowane postanowieniami niniejszej Umowy.</w:t>
      </w:r>
    </w:p>
    <w:p w14:paraId="0FF4FA08" w14:textId="72093EAB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4.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Powierzenie wykonania umowy podwykonawcy nie zwalnia Wykonawcy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z</w:t>
      </w:r>
      <w:r w:rsidR="00720842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D52AC9">
        <w:rPr>
          <w:rFonts w:ascii="Arial" w:hAnsi="Arial" w:cs="Arial"/>
          <w:color w:val="000000"/>
          <w:sz w:val="22"/>
          <w:szCs w:val="22"/>
        </w:rPr>
        <w:t>odpowiedzialności za należyte wykonanie Umowy.</w:t>
      </w:r>
    </w:p>
    <w:p w14:paraId="0344526E" w14:textId="77777777" w:rsidR="00720842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br/>
      </w:r>
    </w:p>
    <w:p w14:paraId="4428BBAE" w14:textId="6CDA06D0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69B4D395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§14</w:t>
      </w:r>
    </w:p>
    <w:p w14:paraId="5925DF02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W zakresie nieuregulowanym niniejszą umową mają zastosowanie przepisy Kodeksu</w:t>
      </w:r>
    </w:p>
    <w:p w14:paraId="38A748F1" w14:textId="59D54B53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Cywilnego i ustawy Prawo zamówień publicznych.</w:t>
      </w:r>
    </w:p>
    <w:p w14:paraId="04A61F9E" w14:textId="60D47B17" w:rsidR="00005F84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Umowę sporządzono w </w:t>
      </w:r>
      <w:r w:rsidR="00A65ED7">
        <w:rPr>
          <w:rFonts w:ascii="Arial" w:hAnsi="Arial" w:cs="Arial"/>
          <w:sz w:val="22"/>
          <w:szCs w:val="22"/>
        </w:rPr>
        <w:t>3</w:t>
      </w:r>
      <w:r w:rsidRPr="00D52AC9">
        <w:rPr>
          <w:rFonts w:ascii="Arial" w:hAnsi="Arial" w:cs="Arial"/>
          <w:sz w:val="22"/>
          <w:szCs w:val="22"/>
        </w:rPr>
        <w:t xml:space="preserve"> (</w:t>
      </w:r>
      <w:r w:rsidR="00A65ED7">
        <w:rPr>
          <w:rFonts w:ascii="Arial" w:hAnsi="Arial" w:cs="Arial"/>
          <w:sz w:val="22"/>
          <w:szCs w:val="22"/>
        </w:rPr>
        <w:t>trzech</w:t>
      </w:r>
      <w:r w:rsidRPr="00D52AC9">
        <w:rPr>
          <w:rFonts w:ascii="Arial" w:hAnsi="Arial" w:cs="Arial"/>
          <w:sz w:val="22"/>
          <w:szCs w:val="22"/>
        </w:rPr>
        <w:t xml:space="preserve">) jednobrzmiących egzemplarzach, </w:t>
      </w:r>
      <w:r w:rsidR="00A65ED7">
        <w:rPr>
          <w:rFonts w:ascii="Arial" w:hAnsi="Arial" w:cs="Arial"/>
          <w:sz w:val="22"/>
          <w:szCs w:val="22"/>
        </w:rPr>
        <w:t>2</w:t>
      </w:r>
      <w:r w:rsidRPr="00D52AC9">
        <w:rPr>
          <w:rFonts w:ascii="Arial" w:hAnsi="Arial" w:cs="Arial"/>
          <w:sz w:val="22"/>
          <w:szCs w:val="22"/>
        </w:rPr>
        <w:t xml:space="preserve"> dla Zamawiającego </w:t>
      </w:r>
      <w:r w:rsidR="00A65ED7">
        <w:rPr>
          <w:rFonts w:ascii="Arial" w:hAnsi="Arial" w:cs="Arial"/>
          <w:sz w:val="22"/>
          <w:szCs w:val="22"/>
        </w:rPr>
        <w:br/>
        <w:t xml:space="preserve">i </w:t>
      </w:r>
      <w:r w:rsidRPr="00D52AC9">
        <w:rPr>
          <w:rFonts w:ascii="Arial" w:hAnsi="Arial" w:cs="Arial"/>
          <w:sz w:val="22"/>
          <w:szCs w:val="22"/>
        </w:rPr>
        <w:t>1</w:t>
      </w:r>
      <w:r w:rsidR="00A65ED7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dla Wykonawcy.</w:t>
      </w:r>
    </w:p>
    <w:p w14:paraId="74717939" w14:textId="77777777" w:rsidR="00EF625C" w:rsidRDefault="00EF625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36F30D" w14:textId="77777777" w:rsidR="00EF625C" w:rsidRPr="00D52AC9" w:rsidRDefault="00EF625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17B09C" w14:textId="77777777" w:rsidR="00005F84" w:rsidRPr="00D52AC9" w:rsidRDefault="00005F84" w:rsidP="00D52AC9">
      <w:pPr>
        <w:pStyle w:val="Tekstpodstawowywcity"/>
        <w:spacing w:before="120"/>
        <w:ind w:left="0" w:right="-75"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Zamawiający                                                                 Wykonawca</w:t>
      </w:r>
    </w:p>
    <w:p w14:paraId="351B7ED4" w14:textId="7ADD49E1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166825CA" w14:textId="347E8356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7481429F" w14:textId="1DE5B970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1107B1EA" w14:textId="6F4128A2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31C0CBC2" w14:textId="4C55A386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0C6F218D" w14:textId="1E66D7D8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6A734718" w14:textId="637B4473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0AFDDCBA" w14:textId="174AFA7A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783AC73C" w14:textId="01FA4435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3335C4EE" w14:textId="30D0AA84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502A4B71" w14:textId="019CFE74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7EDA57CB" w14:textId="1966F4AB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1DC5151F" w14:textId="2CC8074D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0987E591" w14:textId="2A12FD2C" w:rsidR="003D7E75" w:rsidRPr="00D52AC9" w:rsidRDefault="003D7E75" w:rsidP="00D52AC9">
      <w:pPr>
        <w:jc w:val="both"/>
        <w:rPr>
          <w:rFonts w:ascii="Arial" w:hAnsi="Arial" w:cs="Arial"/>
          <w:sz w:val="22"/>
          <w:szCs w:val="22"/>
        </w:rPr>
      </w:pPr>
    </w:p>
    <w:sectPr w:rsidR="003D7E75" w:rsidRPr="00D52A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098CF" w14:textId="77777777" w:rsidR="00875226" w:rsidRDefault="00875226" w:rsidP="00772599">
      <w:r>
        <w:separator/>
      </w:r>
    </w:p>
  </w:endnote>
  <w:endnote w:type="continuationSeparator" w:id="0">
    <w:p w14:paraId="7A41CB74" w14:textId="77777777" w:rsidR="00875226" w:rsidRDefault="00875226" w:rsidP="0077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Andale Sans UI">
    <w:charset w:val="EE"/>
    <w:family w:val="auto"/>
    <w:pitch w:val="variable"/>
  </w:font>
  <w:font w:name="PalatinoLinotype">
    <w:altName w:val="'Times New Ro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F6379" w14:textId="77777777" w:rsidR="00875226" w:rsidRDefault="00875226" w:rsidP="00772599">
      <w:r>
        <w:separator/>
      </w:r>
    </w:p>
  </w:footnote>
  <w:footnote w:type="continuationSeparator" w:id="0">
    <w:p w14:paraId="0FC4F9DE" w14:textId="77777777" w:rsidR="00875226" w:rsidRDefault="00875226" w:rsidP="0077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F407" w14:textId="50D16059" w:rsidR="00A5037B" w:rsidRDefault="004D391D">
    <w:pPr>
      <w:pStyle w:val="Nagwek"/>
    </w:pPr>
    <w:r w:rsidRPr="004D391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3EF38C29" wp14:editId="2054C6CE">
          <wp:extent cx="5753100" cy="419100"/>
          <wp:effectExtent l="0" t="0" r="0" b="0"/>
          <wp:docPr id="1197636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2"/>
        <w:szCs w:val="22"/>
        <w:lang w:val="pl-PL"/>
      </w:rPr>
    </w:lvl>
  </w:abstractNum>
  <w:abstractNum w:abstractNumId="1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  <w:b/>
        <w:sz w:val="20"/>
        <w:szCs w:val="20"/>
        <w:lang w:val="pl-PL"/>
      </w:rPr>
    </w:lvl>
  </w:abstractNum>
  <w:abstractNum w:abstractNumId="12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u w:val="none"/>
        <w:lang w:val="pl-PL"/>
      </w:rPr>
    </w:lvl>
  </w:abstractNum>
  <w:abstractNum w:abstractNumId="13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1B79D1"/>
    <w:multiLevelType w:val="hybridMultilevel"/>
    <w:tmpl w:val="A97C872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0B0FCB"/>
    <w:multiLevelType w:val="hybridMultilevel"/>
    <w:tmpl w:val="13A85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93671F"/>
    <w:multiLevelType w:val="hybridMultilevel"/>
    <w:tmpl w:val="B664A838"/>
    <w:lvl w:ilvl="0" w:tplc="FD4E33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A6C4B"/>
    <w:multiLevelType w:val="hybridMultilevel"/>
    <w:tmpl w:val="2C12F9E2"/>
    <w:lvl w:ilvl="0" w:tplc="E736B790">
      <w:start w:val="7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A53133F"/>
    <w:multiLevelType w:val="hybridMultilevel"/>
    <w:tmpl w:val="F5509BA6"/>
    <w:lvl w:ilvl="0" w:tplc="76B46A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1B19D7"/>
    <w:multiLevelType w:val="hybridMultilevel"/>
    <w:tmpl w:val="843C6060"/>
    <w:lvl w:ilvl="0" w:tplc="9776FF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5777755"/>
    <w:multiLevelType w:val="hybridMultilevel"/>
    <w:tmpl w:val="54B4EC22"/>
    <w:lvl w:ilvl="0" w:tplc="64FE02B6">
      <w:start w:val="1"/>
      <w:numFmt w:val="lowerLetter"/>
      <w:lvlText w:val="%1)"/>
      <w:lvlJc w:val="left"/>
      <w:pPr>
        <w:ind w:left="2433" w:hanging="360"/>
      </w:pPr>
      <w:rPr>
        <w:rFonts w:ascii="Carlito" w:eastAsia="Carlito" w:hAnsi="Carlito" w:cs="Carlito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4" w15:restartNumberingAfterBreak="0">
    <w:nsid w:val="2B5235A4"/>
    <w:multiLevelType w:val="hybridMultilevel"/>
    <w:tmpl w:val="AC1663C0"/>
    <w:lvl w:ilvl="0" w:tplc="69242B6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831939"/>
    <w:multiLevelType w:val="hybridMultilevel"/>
    <w:tmpl w:val="3BC8F0D6"/>
    <w:lvl w:ilvl="0" w:tplc="DABA96A0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26" w15:restartNumberingAfterBreak="0">
    <w:nsid w:val="34F14D71"/>
    <w:multiLevelType w:val="multilevel"/>
    <w:tmpl w:val="918C2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5C03E6F"/>
    <w:multiLevelType w:val="hybridMultilevel"/>
    <w:tmpl w:val="88EE9A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6E53ED"/>
    <w:multiLevelType w:val="multilevel"/>
    <w:tmpl w:val="FA9AB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EEA5763"/>
    <w:multiLevelType w:val="hybridMultilevel"/>
    <w:tmpl w:val="E0223802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1F44128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30" w15:restartNumberingAfterBreak="0">
    <w:nsid w:val="474A3701"/>
    <w:multiLevelType w:val="hybridMultilevel"/>
    <w:tmpl w:val="A4B8C4D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48825C08"/>
    <w:multiLevelType w:val="hybridMultilevel"/>
    <w:tmpl w:val="A5EA87B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83FCD"/>
    <w:multiLevelType w:val="multilevel"/>
    <w:tmpl w:val="EEB2E9C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74464F"/>
    <w:multiLevelType w:val="hybridMultilevel"/>
    <w:tmpl w:val="7A08F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2E6A33"/>
    <w:multiLevelType w:val="hybridMultilevel"/>
    <w:tmpl w:val="FA90FA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9B223C"/>
    <w:multiLevelType w:val="hybridMultilevel"/>
    <w:tmpl w:val="DE9A472A"/>
    <w:lvl w:ilvl="0" w:tplc="D80858BE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C961D9F"/>
    <w:multiLevelType w:val="hybridMultilevel"/>
    <w:tmpl w:val="4886C6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D7B70FF"/>
    <w:multiLevelType w:val="hybridMultilevel"/>
    <w:tmpl w:val="784C8058"/>
    <w:lvl w:ilvl="0" w:tplc="FDD0C96A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9" w15:restartNumberingAfterBreak="0">
    <w:nsid w:val="5F157476"/>
    <w:multiLevelType w:val="hybridMultilevel"/>
    <w:tmpl w:val="F7785B66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F6574A"/>
    <w:multiLevelType w:val="hybridMultilevel"/>
    <w:tmpl w:val="E1620E00"/>
    <w:lvl w:ilvl="0" w:tplc="041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41" w15:restartNumberingAfterBreak="0">
    <w:nsid w:val="678C36A3"/>
    <w:multiLevelType w:val="multilevel"/>
    <w:tmpl w:val="EE3AE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6537B2"/>
    <w:multiLevelType w:val="hybridMultilevel"/>
    <w:tmpl w:val="843C606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55BDC"/>
    <w:multiLevelType w:val="hybridMultilevel"/>
    <w:tmpl w:val="C5F849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823204"/>
    <w:multiLevelType w:val="hybridMultilevel"/>
    <w:tmpl w:val="E5D6F9D0"/>
    <w:lvl w:ilvl="0" w:tplc="76B46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75143">
    <w:abstractNumId w:val="17"/>
  </w:num>
  <w:num w:numId="2" w16cid:durableId="1620143065">
    <w:abstractNumId w:val="33"/>
  </w:num>
  <w:num w:numId="3" w16cid:durableId="1033187353">
    <w:abstractNumId w:val="0"/>
  </w:num>
  <w:num w:numId="4" w16cid:durableId="814566486">
    <w:abstractNumId w:val="1"/>
  </w:num>
  <w:num w:numId="5" w16cid:durableId="890074877">
    <w:abstractNumId w:val="16"/>
  </w:num>
  <w:num w:numId="6" w16cid:durableId="735519369">
    <w:abstractNumId w:val="2"/>
  </w:num>
  <w:num w:numId="7" w16cid:durableId="349841809">
    <w:abstractNumId w:val="3"/>
  </w:num>
  <w:num w:numId="8" w16cid:durableId="2136096436">
    <w:abstractNumId w:val="4"/>
  </w:num>
  <w:num w:numId="9" w16cid:durableId="1826897504">
    <w:abstractNumId w:val="5"/>
  </w:num>
  <w:num w:numId="10" w16cid:durableId="281036204">
    <w:abstractNumId w:val="6"/>
  </w:num>
  <w:num w:numId="11" w16cid:durableId="1910656281">
    <w:abstractNumId w:val="7"/>
  </w:num>
  <w:num w:numId="12" w16cid:durableId="882448304">
    <w:abstractNumId w:val="8"/>
  </w:num>
  <w:num w:numId="13" w16cid:durableId="1175147671">
    <w:abstractNumId w:val="9"/>
  </w:num>
  <w:num w:numId="14" w16cid:durableId="1859856593">
    <w:abstractNumId w:val="10"/>
  </w:num>
  <w:num w:numId="15" w16cid:durableId="1803688223">
    <w:abstractNumId w:val="11"/>
  </w:num>
  <w:num w:numId="16" w16cid:durableId="1247809201">
    <w:abstractNumId w:val="12"/>
  </w:num>
  <w:num w:numId="17" w16cid:durableId="1570968459">
    <w:abstractNumId w:val="13"/>
  </w:num>
  <w:num w:numId="18" w16cid:durableId="1701665135">
    <w:abstractNumId w:val="14"/>
  </w:num>
  <w:num w:numId="19" w16cid:durableId="1620721208">
    <w:abstractNumId w:val="31"/>
  </w:num>
  <w:num w:numId="20" w16cid:durableId="770468945">
    <w:abstractNumId w:val="41"/>
  </w:num>
  <w:num w:numId="21" w16cid:durableId="1347705897">
    <w:abstractNumId w:val="39"/>
  </w:num>
  <w:num w:numId="22" w16cid:durableId="1162359043">
    <w:abstractNumId w:val="42"/>
  </w:num>
  <w:num w:numId="23" w16cid:durableId="1028526863">
    <w:abstractNumId w:val="18"/>
  </w:num>
  <w:num w:numId="24" w16cid:durableId="1759524675">
    <w:abstractNumId w:val="28"/>
  </w:num>
  <w:num w:numId="25" w16cid:durableId="1004819246">
    <w:abstractNumId w:val="34"/>
  </w:num>
  <w:num w:numId="26" w16cid:durableId="416287578">
    <w:abstractNumId w:val="26"/>
  </w:num>
  <w:num w:numId="27" w16cid:durableId="407729377">
    <w:abstractNumId w:val="37"/>
  </w:num>
  <w:num w:numId="28" w16cid:durableId="1843661963">
    <w:abstractNumId w:val="43"/>
  </w:num>
  <w:num w:numId="29" w16cid:durableId="321783271">
    <w:abstractNumId w:val="19"/>
  </w:num>
  <w:num w:numId="30" w16cid:durableId="1540359206">
    <w:abstractNumId w:val="44"/>
  </w:num>
  <w:num w:numId="31" w16cid:durableId="1973631859">
    <w:abstractNumId w:val="32"/>
  </w:num>
  <w:num w:numId="32" w16cid:durableId="1793165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243603">
    <w:abstractNumId w:val="21"/>
  </w:num>
  <w:num w:numId="34" w16cid:durableId="1565483042">
    <w:abstractNumId w:val="24"/>
  </w:num>
  <w:num w:numId="35" w16cid:durableId="926688914">
    <w:abstractNumId w:val="36"/>
  </w:num>
  <w:num w:numId="36" w16cid:durableId="610209024">
    <w:abstractNumId w:val="29"/>
  </w:num>
  <w:num w:numId="37" w16cid:durableId="1197544919">
    <w:abstractNumId w:val="35"/>
  </w:num>
  <w:num w:numId="38" w16cid:durableId="611670792">
    <w:abstractNumId w:val="25"/>
  </w:num>
  <w:num w:numId="39" w16cid:durableId="1273979144">
    <w:abstractNumId w:val="40"/>
  </w:num>
  <w:num w:numId="40" w16cid:durableId="1636788492">
    <w:abstractNumId w:val="30"/>
  </w:num>
  <w:num w:numId="41" w16cid:durableId="322243995">
    <w:abstractNumId w:val="23"/>
  </w:num>
  <w:num w:numId="42" w16cid:durableId="2052025329">
    <w:abstractNumId w:val="27"/>
  </w:num>
  <w:num w:numId="43" w16cid:durableId="309406063">
    <w:abstractNumId w:val="20"/>
  </w:num>
  <w:num w:numId="44" w16cid:durableId="853573610">
    <w:abstractNumId w:val="38"/>
  </w:num>
  <w:num w:numId="45" w16cid:durableId="14895895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7F"/>
    <w:rsid w:val="00005F84"/>
    <w:rsid w:val="000140D8"/>
    <w:rsid w:val="00044668"/>
    <w:rsid w:val="00065815"/>
    <w:rsid w:val="000742D6"/>
    <w:rsid w:val="000768C7"/>
    <w:rsid w:val="000776F0"/>
    <w:rsid w:val="00077AA2"/>
    <w:rsid w:val="000C6C23"/>
    <w:rsid w:val="000C7549"/>
    <w:rsid w:val="00120D91"/>
    <w:rsid w:val="00121471"/>
    <w:rsid w:val="001224AF"/>
    <w:rsid w:val="00135890"/>
    <w:rsid w:val="0014590D"/>
    <w:rsid w:val="00145A2D"/>
    <w:rsid w:val="00146F20"/>
    <w:rsid w:val="00165ECD"/>
    <w:rsid w:val="00185607"/>
    <w:rsid w:val="001A4DBE"/>
    <w:rsid w:val="001A5D6A"/>
    <w:rsid w:val="001A74DA"/>
    <w:rsid w:val="001D4947"/>
    <w:rsid w:val="00210CC6"/>
    <w:rsid w:val="002274CE"/>
    <w:rsid w:val="00261A5B"/>
    <w:rsid w:val="00295CD3"/>
    <w:rsid w:val="00297720"/>
    <w:rsid w:val="0029778C"/>
    <w:rsid w:val="002A789B"/>
    <w:rsid w:val="002B2756"/>
    <w:rsid w:val="002B62EF"/>
    <w:rsid w:val="002D62C7"/>
    <w:rsid w:val="002E5FB1"/>
    <w:rsid w:val="002E7A8D"/>
    <w:rsid w:val="003043D9"/>
    <w:rsid w:val="00315380"/>
    <w:rsid w:val="00325E3B"/>
    <w:rsid w:val="00331132"/>
    <w:rsid w:val="00357B02"/>
    <w:rsid w:val="0038321F"/>
    <w:rsid w:val="00384230"/>
    <w:rsid w:val="003B6C51"/>
    <w:rsid w:val="003C7178"/>
    <w:rsid w:val="003D72EA"/>
    <w:rsid w:val="003D7E75"/>
    <w:rsid w:val="003E1502"/>
    <w:rsid w:val="00411971"/>
    <w:rsid w:val="004430CB"/>
    <w:rsid w:val="00465758"/>
    <w:rsid w:val="00467373"/>
    <w:rsid w:val="00497366"/>
    <w:rsid w:val="004C6EF2"/>
    <w:rsid w:val="004D391D"/>
    <w:rsid w:val="004E4533"/>
    <w:rsid w:val="00507904"/>
    <w:rsid w:val="0051076D"/>
    <w:rsid w:val="0052550D"/>
    <w:rsid w:val="00536705"/>
    <w:rsid w:val="00552F7E"/>
    <w:rsid w:val="00563540"/>
    <w:rsid w:val="00564992"/>
    <w:rsid w:val="00566F95"/>
    <w:rsid w:val="00572D6C"/>
    <w:rsid w:val="00572F0C"/>
    <w:rsid w:val="005744D5"/>
    <w:rsid w:val="00590011"/>
    <w:rsid w:val="005C1469"/>
    <w:rsid w:val="005C2540"/>
    <w:rsid w:val="005D0DAF"/>
    <w:rsid w:val="005F1254"/>
    <w:rsid w:val="0060498F"/>
    <w:rsid w:val="0063546A"/>
    <w:rsid w:val="006509D4"/>
    <w:rsid w:val="0067064D"/>
    <w:rsid w:val="006872C2"/>
    <w:rsid w:val="00692230"/>
    <w:rsid w:val="00696DDE"/>
    <w:rsid w:val="006A3018"/>
    <w:rsid w:val="006C6BC9"/>
    <w:rsid w:val="006C7DD9"/>
    <w:rsid w:val="006C7FFE"/>
    <w:rsid w:val="006D5DE9"/>
    <w:rsid w:val="006F62AD"/>
    <w:rsid w:val="00706FE9"/>
    <w:rsid w:val="00713611"/>
    <w:rsid w:val="00720842"/>
    <w:rsid w:val="007507AF"/>
    <w:rsid w:val="00765CB0"/>
    <w:rsid w:val="00772599"/>
    <w:rsid w:val="0078676C"/>
    <w:rsid w:val="007B1060"/>
    <w:rsid w:val="007E2371"/>
    <w:rsid w:val="007F47AF"/>
    <w:rsid w:val="00833683"/>
    <w:rsid w:val="00863C3B"/>
    <w:rsid w:val="00875226"/>
    <w:rsid w:val="00895293"/>
    <w:rsid w:val="008D4EFA"/>
    <w:rsid w:val="008E07AB"/>
    <w:rsid w:val="008F7445"/>
    <w:rsid w:val="00903AA5"/>
    <w:rsid w:val="00922910"/>
    <w:rsid w:val="00963A70"/>
    <w:rsid w:val="009870CA"/>
    <w:rsid w:val="009A1086"/>
    <w:rsid w:val="009B119F"/>
    <w:rsid w:val="009C0A1E"/>
    <w:rsid w:val="009D257F"/>
    <w:rsid w:val="009D715D"/>
    <w:rsid w:val="00A00124"/>
    <w:rsid w:val="00A043A7"/>
    <w:rsid w:val="00A06DA7"/>
    <w:rsid w:val="00A13F42"/>
    <w:rsid w:val="00A173FB"/>
    <w:rsid w:val="00A1786B"/>
    <w:rsid w:val="00A43257"/>
    <w:rsid w:val="00A45B66"/>
    <w:rsid w:val="00A5037B"/>
    <w:rsid w:val="00A55F14"/>
    <w:rsid w:val="00A65ED7"/>
    <w:rsid w:val="00A83C13"/>
    <w:rsid w:val="00A87FF9"/>
    <w:rsid w:val="00A95339"/>
    <w:rsid w:val="00AA5FD2"/>
    <w:rsid w:val="00AB36A7"/>
    <w:rsid w:val="00AB4C02"/>
    <w:rsid w:val="00AB4CA8"/>
    <w:rsid w:val="00AC19D0"/>
    <w:rsid w:val="00AC4136"/>
    <w:rsid w:val="00AE3A52"/>
    <w:rsid w:val="00B1103D"/>
    <w:rsid w:val="00B17D56"/>
    <w:rsid w:val="00B22B44"/>
    <w:rsid w:val="00B24A3D"/>
    <w:rsid w:val="00B35E8F"/>
    <w:rsid w:val="00B575AD"/>
    <w:rsid w:val="00B713FC"/>
    <w:rsid w:val="00BA6A1C"/>
    <w:rsid w:val="00BC3AEA"/>
    <w:rsid w:val="00BC7C74"/>
    <w:rsid w:val="00BD4AE8"/>
    <w:rsid w:val="00BD7E18"/>
    <w:rsid w:val="00BE29E3"/>
    <w:rsid w:val="00BE657A"/>
    <w:rsid w:val="00C03985"/>
    <w:rsid w:val="00C065F0"/>
    <w:rsid w:val="00C21FFA"/>
    <w:rsid w:val="00C225D8"/>
    <w:rsid w:val="00C3344C"/>
    <w:rsid w:val="00C50177"/>
    <w:rsid w:val="00C77F89"/>
    <w:rsid w:val="00C917A4"/>
    <w:rsid w:val="00C92F70"/>
    <w:rsid w:val="00CB60AB"/>
    <w:rsid w:val="00CB6A70"/>
    <w:rsid w:val="00CC5E91"/>
    <w:rsid w:val="00CD7159"/>
    <w:rsid w:val="00CE139F"/>
    <w:rsid w:val="00CE6540"/>
    <w:rsid w:val="00CF5DBF"/>
    <w:rsid w:val="00CF6586"/>
    <w:rsid w:val="00D04017"/>
    <w:rsid w:val="00D173F1"/>
    <w:rsid w:val="00D52AC9"/>
    <w:rsid w:val="00D56993"/>
    <w:rsid w:val="00D631AE"/>
    <w:rsid w:val="00D6632C"/>
    <w:rsid w:val="00D85287"/>
    <w:rsid w:val="00D85A42"/>
    <w:rsid w:val="00D945E2"/>
    <w:rsid w:val="00DC0690"/>
    <w:rsid w:val="00DD1187"/>
    <w:rsid w:val="00DD2A73"/>
    <w:rsid w:val="00E00DED"/>
    <w:rsid w:val="00E32412"/>
    <w:rsid w:val="00E46F0A"/>
    <w:rsid w:val="00E675CD"/>
    <w:rsid w:val="00E73CC9"/>
    <w:rsid w:val="00E80302"/>
    <w:rsid w:val="00E903E5"/>
    <w:rsid w:val="00E91552"/>
    <w:rsid w:val="00E9754A"/>
    <w:rsid w:val="00EE01DB"/>
    <w:rsid w:val="00EE2CF8"/>
    <w:rsid w:val="00EF625C"/>
    <w:rsid w:val="00F06F5A"/>
    <w:rsid w:val="00F237AB"/>
    <w:rsid w:val="00F23C1C"/>
    <w:rsid w:val="00F37E63"/>
    <w:rsid w:val="00F419C0"/>
    <w:rsid w:val="00F43719"/>
    <w:rsid w:val="00F6581D"/>
    <w:rsid w:val="00F658BE"/>
    <w:rsid w:val="00F66E96"/>
    <w:rsid w:val="00F706D4"/>
    <w:rsid w:val="00F82230"/>
    <w:rsid w:val="00F8504E"/>
    <w:rsid w:val="00FA28E6"/>
    <w:rsid w:val="00FB192B"/>
    <w:rsid w:val="00FC13AD"/>
    <w:rsid w:val="00FC188C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1E83E"/>
  <w15:chartTrackingRefBased/>
  <w15:docId w15:val="{A158B562-E648-42D3-8630-6FAA9C95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3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A3018"/>
    <w:pPr>
      <w:keepNext/>
      <w:keepLines/>
      <w:suppressAutoHyphens w:val="0"/>
      <w:spacing w:before="200" w:line="276" w:lineRule="auto"/>
      <w:outlineLvl w:val="4"/>
    </w:pPr>
    <w:rPr>
      <w:rFonts w:ascii="Cambria" w:hAnsi="Cambria"/>
      <w:color w:val="16505E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A3018"/>
    <w:rPr>
      <w:rFonts w:ascii="Cambria" w:eastAsia="Times New Roman" w:hAnsi="Cambria" w:cs="Times New Roman"/>
      <w:color w:val="16505E"/>
      <w:sz w:val="20"/>
      <w:szCs w:val="20"/>
      <w:lang w:val="x-none" w:eastAsia="x-none"/>
    </w:rPr>
  </w:style>
  <w:style w:type="character" w:styleId="Pogrubienie">
    <w:name w:val="Strong"/>
    <w:uiPriority w:val="22"/>
    <w:qFormat/>
    <w:rsid w:val="006A301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30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30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7">
    <w:name w:val="Style37"/>
    <w:basedOn w:val="Normalny"/>
    <w:rsid w:val="006A3018"/>
    <w:pPr>
      <w:suppressAutoHyphens w:val="0"/>
      <w:spacing w:after="120" w:line="276" w:lineRule="auto"/>
    </w:pPr>
    <w:rPr>
      <w:rFonts w:ascii="Calibri" w:hAnsi="Calibri"/>
      <w:sz w:val="22"/>
      <w:szCs w:val="22"/>
      <w:lang w:eastAsia="pl-PL"/>
    </w:rPr>
  </w:style>
  <w:style w:type="character" w:styleId="Uwydatnienie">
    <w:name w:val="Emphasis"/>
    <w:uiPriority w:val="20"/>
    <w:qFormat/>
    <w:rsid w:val="001A4DBE"/>
    <w:rPr>
      <w:i/>
      <w:iCs/>
    </w:rPr>
  </w:style>
  <w:style w:type="paragraph" w:customStyle="1" w:styleId="Tekstpodstawowy21">
    <w:name w:val="Tekst podstawowy 21"/>
    <w:basedOn w:val="Normalny"/>
    <w:rsid w:val="002274CE"/>
    <w:pPr>
      <w:jc w:val="center"/>
    </w:pPr>
    <w:rPr>
      <w:b/>
      <w:kern w:val="1"/>
      <w:sz w:val="40"/>
      <w:szCs w:val="20"/>
    </w:rPr>
  </w:style>
  <w:style w:type="paragraph" w:styleId="Akapitzlist">
    <w:name w:val="List Paragraph"/>
    <w:aliases w:val="CW_Lista,L1,Akapit z listą5"/>
    <w:basedOn w:val="Normalny"/>
    <w:link w:val="AkapitzlistZnak"/>
    <w:qFormat/>
    <w:rsid w:val="000C6C23"/>
    <w:pPr>
      <w:suppressAutoHyphens w:val="0"/>
      <w:ind w:left="720"/>
      <w:contextualSpacing/>
      <w:jc w:val="both"/>
    </w:pPr>
    <w:rPr>
      <w:sz w:val="22"/>
      <w:lang w:eastAsia="pl-PL" w:bidi="pl-PL"/>
    </w:rPr>
  </w:style>
  <w:style w:type="character" w:customStyle="1" w:styleId="AkapitzlistZnak">
    <w:name w:val="Akapit z listą Znak"/>
    <w:aliases w:val="CW_Lista Znak,L1 Znak,Akapit z listą5 Znak"/>
    <w:link w:val="Akapitzlist"/>
    <w:qFormat/>
    <w:rsid w:val="000C6C23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3A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77259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725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772599"/>
    <w:rPr>
      <w:vertAlign w:val="superscript"/>
    </w:rPr>
  </w:style>
  <w:style w:type="paragraph" w:customStyle="1" w:styleId="Zawartotabeli">
    <w:name w:val="Zawartość tabeli"/>
    <w:basedOn w:val="Normalny"/>
    <w:rsid w:val="003D7E75"/>
    <w:pPr>
      <w:suppressLineNumbers/>
    </w:pPr>
    <w:rPr>
      <w:kern w:val="1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5F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5F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nhideWhenUsed/>
    <w:rsid w:val="00005F84"/>
    <w:rPr>
      <w:color w:val="0000FF"/>
      <w:u w:val="single"/>
    </w:rPr>
  </w:style>
  <w:style w:type="paragraph" w:customStyle="1" w:styleId="Default">
    <w:name w:val="Default"/>
    <w:rsid w:val="00005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005F84"/>
  </w:style>
  <w:style w:type="paragraph" w:styleId="Nagwek">
    <w:name w:val="header"/>
    <w:basedOn w:val="Normalny"/>
    <w:link w:val="NagwekZnak"/>
    <w:uiPriority w:val="99"/>
    <w:unhideWhenUsed/>
    <w:rsid w:val="00A50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3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50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3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rsid w:val="00BA6A1C"/>
    <w:pPr>
      <w:suppressAutoHyphens/>
      <w:spacing w:before="60" w:after="60" w:line="276" w:lineRule="auto"/>
      <w:ind w:left="851" w:hanging="295"/>
      <w:jc w:val="both"/>
    </w:pPr>
    <w:rPr>
      <w:rFonts w:ascii="Calibri" w:eastAsia="Times New Roman" w:hAnsi="Calibri" w:cs="Tahoma"/>
      <w:color w:val="00000A"/>
      <w:kern w:val="1"/>
      <w:szCs w:val="20"/>
      <w:lang w:eastAsia="ar-SA"/>
    </w:rPr>
  </w:style>
  <w:style w:type="paragraph" w:customStyle="1" w:styleId="Standard">
    <w:name w:val="Standard"/>
    <w:rsid w:val="00A9533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styleId="NormalnyWeb">
    <w:name w:val="Normal (Web)"/>
    <w:basedOn w:val="Normalny"/>
    <w:link w:val="NormalnyWebZnak"/>
    <w:unhideWhenUsed/>
    <w:qFormat/>
    <w:rsid w:val="0029778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nyWebZnak">
    <w:name w:val="Normalny (Web) Znak"/>
    <w:link w:val="NormalnyWeb"/>
    <w:locked/>
    <w:rsid w:val="002977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7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7A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D663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laz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C8D0-B2A5-4ADF-A9E2-1A646E20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7653</Words>
  <Characters>45924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 Perkowska</cp:lastModifiedBy>
  <cp:revision>2</cp:revision>
  <cp:lastPrinted>2021-11-24T10:37:00Z</cp:lastPrinted>
  <dcterms:created xsi:type="dcterms:W3CDTF">2026-02-02T11:23:00Z</dcterms:created>
  <dcterms:modified xsi:type="dcterms:W3CDTF">2026-02-02T11:23:00Z</dcterms:modified>
</cp:coreProperties>
</file>